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D31F0" w14:textId="77777777" w:rsidR="4A66B031" w:rsidRDefault="4A66B031" w:rsidP="4A66B031">
      <w:pPr>
        <w:jc w:val="center"/>
        <w:rPr>
          <w:rFonts w:ascii="Calibri" w:hAnsi="Calibri" w:cs="Calibri"/>
          <w:color w:val="000000" w:themeColor="text1"/>
          <w:sz w:val="2"/>
          <w:szCs w:val="2"/>
        </w:rPr>
      </w:pPr>
      <w:bookmarkStart w:id="0" w:name="_Toc309813269"/>
      <w:bookmarkStart w:id="1" w:name="_Toc316285026"/>
    </w:p>
    <w:bookmarkEnd w:id="0"/>
    <w:bookmarkEnd w:id="1"/>
    <w:p w14:paraId="74FA776A" w14:textId="77777777" w:rsidR="004210B9" w:rsidRDefault="004210B9" w:rsidP="004210B9">
      <w:pPr>
        <w:rPr>
          <w:rFonts w:ascii="Calibri" w:hAnsi="Calibri" w:cs="Calibri"/>
          <w:bCs/>
          <w:sz w:val="22"/>
          <w:szCs w:val="22"/>
        </w:rPr>
      </w:pPr>
    </w:p>
    <w:p w14:paraId="47C40ECD" w14:textId="77777777" w:rsidR="004210B9" w:rsidRDefault="004210B9" w:rsidP="004210B9">
      <w:pPr>
        <w:rPr>
          <w:rFonts w:ascii="Calibri" w:hAnsi="Calibri" w:cs="Calibri"/>
          <w:bCs/>
          <w:sz w:val="22"/>
          <w:szCs w:val="22"/>
        </w:rPr>
      </w:pPr>
    </w:p>
    <w:p w14:paraId="47789A86" w14:textId="4E5D9F7D" w:rsidR="004210B9" w:rsidRPr="00296B2E" w:rsidRDefault="004210B9" w:rsidP="00296B2E">
      <w:pPr>
        <w:spacing w:line="238" w:lineRule="exact"/>
        <w:jc w:val="center"/>
        <w:rPr>
          <w:rFonts w:ascii="Calibri" w:hAnsi="Calibri" w:cs="Calibri"/>
          <w:b/>
        </w:rPr>
      </w:pPr>
    </w:p>
    <w:p w14:paraId="5EE805EF" w14:textId="4F499DFA" w:rsidR="00E050EE" w:rsidRPr="00296B2E" w:rsidRDefault="00296B2E" w:rsidP="00296B2E">
      <w:pPr>
        <w:tabs>
          <w:tab w:val="left" w:pos="580"/>
        </w:tabs>
        <w:spacing w:line="238" w:lineRule="exact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96B2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MODELO DE DECLARAÇÃO DE OPÇÃO OU NÃO PELA DESONERAÇÃO DA FOLHA DE PAGAMENTO</w:t>
      </w:r>
    </w:p>
    <w:p w14:paraId="06389CDD" w14:textId="77777777" w:rsidR="00E050EE" w:rsidRPr="00296B2E" w:rsidRDefault="00E050EE" w:rsidP="00296B2E">
      <w:pPr>
        <w:tabs>
          <w:tab w:val="left" w:pos="580"/>
        </w:tabs>
        <w:spacing w:line="238" w:lineRule="exact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4E66C9A" w14:textId="77777777" w:rsidR="00E050EE" w:rsidRPr="00D73190" w:rsidRDefault="00E050EE" w:rsidP="00E050E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D73190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(Papel timbrado da empresa)</w:t>
      </w:r>
    </w:p>
    <w:p w14:paraId="56E13120" w14:textId="77777777" w:rsidR="00E050EE" w:rsidRPr="00D73190" w:rsidRDefault="00E050EE" w:rsidP="00E050EE">
      <w:pPr>
        <w:tabs>
          <w:tab w:val="left" w:pos="580"/>
        </w:tabs>
        <w:spacing w:line="238" w:lineRule="exac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8268905" w14:textId="77777777" w:rsidR="00E050EE" w:rsidRPr="00D73190" w:rsidRDefault="00E050EE" w:rsidP="00E050EE">
      <w:pPr>
        <w:tabs>
          <w:tab w:val="left" w:pos="580"/>
        </w:tabs>
        <w:spacing w:line="238" w:lineRule="exac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96349FA" w14:textId="77777777" w:rsidR="00E050EE" w:rsidRPr="00D73190" w:rsidRDefault="00E050EE" w:rsidP="00E050E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D73190">
        <w:rPr>
          <w:rFonts w:ascii="Calibri" w:hAnsi="Calibri" w:cs="Calibri"/>
          <w:b/>
          <w:sz w:val="22"/>
          <w:szCs w:val="22"/>
        </w:rPr>
        <w:t xml:space="preserve">À </w:t>
      </w:r>
    </w:p>
    <w:p w14:paraId="1119C866" w14:textId="77777777" w:rsidR="00E050EE" w:rsidRPr="00D73190" w:rsidRDefault="00E050EE" w:rsidP="00E050EE">
      <w:pPr>
        <w:jc w:val="both"/>
        <w:rPr>
          <w:rFonts w:ascii="Calibri" w:hAnsi="Calibri" w:cs="Calibri"/>
          <w:b/>
          <w:sz w:val="22"/>
          <w:szCs w:val="22"/>
        </w:rPr>
      </w:pPr>
      <w:r w:rsidRPr="00D73190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17BB7E58" w14:textId="77777777" w:rsidR="00EE5654" w:rsidRDefault="00EE5654" w:rsidP="00E050EE">
      <w:pPr>
        <w:spacing w:line="30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EE5654">
        <w:rPr>
          <w:rFonts w:ascii="Calibri" w:hAnsi="Calibri" w:cs="Calibri"/>
          <w:b/>
          <w:bCs/>
          <w:sz w:val="22"/>
          <w:szCs w:val="22"/>
        </w:rPr>
        <w:t xml:space="preserve">PREGÃO ELETRÔNICO Nº 90997/2025 </w:t>
      </w:r>
    </w:p>
    <w:p w14:paraId="4D42DCEB" w14:textId="6C01AFA0" w:rsidR="00E050EE" w:rsidRPr="00D73190" w:rsidRDefault="00E050EE" w:rsidP="00E050E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D73190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1921FC04" w14:textId="77777777" w:rsidR="00E050EE" w:rsidRPr="00D73190" w:rsidRDefault="00E050EE" w:rsidP="00E050EE">
      <w:pPr>
        <w:tabs>
          <w:tab w:val="left" w:pos="795"/>
        </w:tabs>
        <w:spacing w:line="238" w:lineRule="exac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73190">
        <w:rPr>
          <w:rFonts w:ascii="Calibri" w:hAnsi="Calibri" w:cs="Calibri"/>
          <w:sz w:val="22"/>
          <w:szCs w:val="22"/>
        </w:rPr>
        <w:t>70630-902 – Brasília/DF</w:t>
      </w:r>
    </w:p>
    <w:p w14:paraId="47CDD45C" w14:textId="77777777" w:rsidR="00E050EE" w:rsidRPr="00C36E02" w:rsidRDefault="00E050EE" w:rsidP="00E050EE">
      <w:pPr>
        <w:tabs>
          <w:tab w:val="left" w:pos="580"/>
        </w:tabs>
        <w:spacing w:line="238" w:lineRule="exac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E589C06" w14:textId="77777777" w:rsidR="00E050EE" w:rsidRPr="00C36E02" w:rsidRDefault="00E050EE" w:rsidP="00E050EE">
      <w:pPr>
        <w:tabs>
          <w:tab w:val="left" w:pos="580"/>
        </w:tabs>
        <w:spacing w:line="238" w:lineRule="exac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8665A69" w14:textId="77777777" w:rsidR="00E050EE" w:rsidRPr="00D73190" w:rsidRDefault="00E050EE" w:rsidP="00E050EE">
      <w:pPr>
        <w:pStyle w:val="Default"/>
        <w:spacing w:before="120" w:after="120" w:line="264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r w:rsidRPr="00D73190">
        <w:rPr>
          <w:rFonts w:asciiTheme="minorHAnsi" w:hAnsiTheme="minorHAnsi" w:cstheme="minorHAnsi"/>
          <w:sz w:val="20"/>
          <w:szCs w:val="20"/>
        </w:rPr>
        <w:t xml:space="preserve">A empresa __________________, inscrita no CNPJ: ______________, por meio de seu representante legal, declara, para fins do disposto no art. 17, §§ 1º e 2º, da Instrução Normativa RFB nº 1.436/2013, que possui como atividade econômica principal aquela indicada no código </w:t>
      </w:r>
      <w:r w:rsidRPr="00D73190">
        <w:rPr>
          <w:rFonts w:asciiTheme="minorHAnsi" w:hAnsiTheme="minorHAnsi" w:cstheme="minorHAnsi"/>
          <w:b/>
          <w:bCs/>
          <w:sz w:val="20"/>
          <w:szCs w:val="20"/>
        </w:rPr>
        <w:t xml:space="preserve">0000-0 </w:t>
      </w:r>
      <w:r w:rsidRPr="00D73190">
        <w:rPr>
          <w:rFonts w:asciiTheme="minorHAnsi" w:hAnsiTheme="minorHAnsi" w:cstheme="minorHAnsi"/>
          <w:sz w:val="20"/>
          <w:szCs w:val="20"/>
        </w:rPr>
        <w:t xml:space="preserve">da </w:t>
      </w:r>
      <w:r w:rsidRPr="00D73190">
        <w:rPr>
          <w:rFonts w:asciiTheme="minorHAnsi" w:hAnsiTheme="minorHAnsi" w:cstheme="minorHAnsi"/>
          <w:b/>
          <w:bCs/>
          <w:sz w:val="20"/>
          <w:szCs w:val="20"/>
        </w:rPr>
        <w:t>Classificação Nacional de Atividades Econômicas - Versão 2.0 (CNAE 2.0)</w:t>
      </w:r>
      <w:r w:rsidRPr="00D73190">
        <w:rPr>
          <w:rFonts w:asciiTheme="minorHAnsi" w:hAnsiTheme="minorHAnsi" w:cstheme="minorHAnsi"/>
          <w:sz w:val="20"/>
          <w:szCs w:val="20"/>
        </w:rPr>
        <w:t>, assim considerada, dentre as atividades constantes no seu ato constitutivo ou alterador, aquela de maior receita auferida no ano-calendário anterior:</w:t>
      </w:r>
    </w:p>
    <w:p w14:paraId="39A74BE1" w14:textId="77777777" w:rsidR="00E050EE" w:rsidRPr="00D73190" w:rsidRDefault="00E050EE" w:rsidP="00E050EE">
      <w:pPr>
        <w:pStyle w:val="Default"/>
        <w:spacing w:before="120" w:after="120" w:line="264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D73190">
        <w:rPr>
          <w:rFonts w:asciiTheme="minorHAnsi" w:hAnsiTheme="minorHAnsi" w:cstheme="minorHAnsi"/>
          <w:b/>
          <w:sz w:val="20"/>
          <w:szCs w:val="20"/>
        </w:rPr>
        <w:t xml:space="preserve">(  </w:t>
      </w:r>
      <w:proofErr w:type="gramEnd"/>
      <w:r w:rsidRPr="00D73190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gramStart"/>
      <w:r w:rsidRPr="00D73190">
        <w:rPr>
          <w:rFonts w:asciiTheme="minorHAnsi" w:hAnsiTheme="minorHAnsi" w:cstheme="minorHAnsi"/>
          <w:b/>
          <w:sz w:val="20"/>
          <w:szCs w:val="20"/>
        </w:rPr>
        <w:t xml:space="preserve">  )</w:t>
      </w:r>
      <w:proofErr w:type="gramEnd"/>
      <w:r w:rsidRPr="00D73190">
        <w:rPr>
          <w:rFonts w:asciiTheme="minorHAnsi" w:hAnsiTheme="minorHAnsi" w:cstheme="minorHAnsi"/>
          <w:sz w:val="20"/>
          <w:szCs w:val="20"/>
        </w:rPr>
        <w:t xml:space="preserve"> e que está submetida ao regime de recolhimento da </w:t>
      </w:r>
      <w:r w:rsidRPr="00D73190">
        <w:rPr>
          <w:rFonts w:asciiTheme="minorHAnsi" w:hAnsiTheme="minorHAnsi" w:cstheme="minorHAnsi"/>
          <w:b/>
          <w:bCs/>
          <w:sz w:val="20"/>
          <w:szCs w:val="20"/>
          <w:u w:val="single"/>
        </w:rPr>
        <w:t>contribuição previdenciária sobre a receita bruta (CPRB)</w:t>
      </w:r>
      <w:r w:rsidRPr="00D73190">
        <w:rPr>
          <w:rFonts w:asciiTheme="minorHAnsi" w:hAnsiTheme="minorHAnsi" w:cstheme="minorHAnsi"/>
          <w:sz w:val="20"/>
          <w:szCs w:val="20"/>
        </w:rPr>
        <w:t xml:space="preserve">, em substituição às contribuições previdenciárias incidentes sobre a folha de pagamento, previstas nos incisos I e III do </w:t>
      </w:r>
      <w:r w:rsidRPr="00D73190">
        <w:rPr>
          <w:rFonts w:asciiTheme="minorHAnsi" w:hAnsiTheme="minorHAnsi" w:cstheme="minorHAnsi"/>
          <w:i/>
          <w:iCs/>
          <w:sz w:val="20"/>
          <w:szCs w:val="20"/>
        </w:rPr>
        <w:t xml:space="preserve">caput </w:t>
      </w:r>
      <w:r w:rsidRPr="00D73190">
        <w:rPr>
          <w:rFonts w:asciiTheme="minorHAnsi" w:hAnsiTheme="minorHAnsi" w:cstheme="minorHAnsi"/>
          <w:sz w:val="20"/>
          <w:szCs w:val="20"/>
        </w:rPr>
        <w:t xml:space="preserve">do art. 22 da Lei nº 8.212, de 24 de julho de 1991. </w:t>
      </w:r>
      <w:r w:rsidRPr="00D73190">
        <w:rPr>
          <w:rFonts w:asciiTheme="minorHAnsi" w:hAnsiTheme="minorHAnsi" w:cstheme="minorHAnsi"/>
          <w:b/>
          <w:bCs/>
          <w:sz w:val="20"/>
          <w:szCs w:val="20"/>
          <w:u w:val="single"/>
        </w:rPr>
        <w:t>Portanto, é optante pela desoneração da folha de pagamento</w:t>
      </w:r>
      <w:r w:rsidRPr="00D73190">
        <w:rPr>
          <w:rFonts w:asciiTheme="minorHAnsi" w:hAnsiTheme="minorHAnsi" w:cstheme="minorHAnsi"/>
          <w:sz w:val="20"/>
          <w:szCs w:val="20"/>
        </w:rPr>
        <w:t>.</w:t>
      </w:r>
      <w:r w:rsidRPr="00D73190">
        <w:rPr>
          <w:rFonts w:asciiTheme="minorHAnsi" w:hAnsiTheme="minorHAnsi" w:cstheme="minorHAnsi"/>
          <w:color w:val="1F497D"/>
          <w:sz w:val="20"/>
          <w:szCs w:val="20"/>
        </w:rPr>
        <w:t xml:space="preserve"> </w:t>
      </w:r>
      <w:r w:rsidRPr="00D73190">
        <w:rPr>
          <w:rFonts w:asciiTheme="minorHAnsi" w:hAnsiTheme="minorHAnsi" w:cstheme="minorHAnsi"/>
          <w:sz w:val="20"/>
          <w:szCs w:val="20"/>
        </w:rPr>
        <w:t>(Observação: a empresa deverá informar os valores diferenciados na planilha do BDI).</w:t>
      </w:r>
    </w:p>
    <w:p w14:paraId="6216D97E" w14:textId="77777777" w:rsidR="00E050EE" w:rsidRPr="00D73190" w:rsidRDefault="00E050EE" w:rsidP="00E050EE">
      <w:pPr>
        <w:pStyle w:val="Default"/>
        <w:spacing w:before="120" w:after="120" w:line="264" w:lineRule="auto"/>
        <w:ind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73190">
        <w:rPr>
          <w:rFonts w:asciiTheme="minorHAnsi" w:hAnsiTheme="minorHAnsi" w:cstheme="minorHAnsi"/>
          <w:b/>
          <w:sz w:val="20"/>
          <w:szCs w:val="20"/>
        </w:rPr>
        <w:t>OU</w:t>
      </w:r>
    </w:p>
    <w:p w14:paraId="21A2A00D" w14:textId="77777777" w:rsidR="00E050EE" w:rsidRPr="00D73190" w:rsidRDefault="00E050EE" w:rsidP="00E050EE">
      <w:pPr>
        <w:pStyle w:val="Default"/>
        <w:spacing w:before="120" w:after="120" w:line="264" w:lineRule="auto"/>
        <w:ind w:firstLine="709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D73190">
        <w:rPr>
          <w:rFonts w:asciiTheme="minorHAnsi" w:hAnsiTheme="minorHAnsi" w:cstheme="minorHAnsi"/>
          <w:b/>
          <w:bCs/>
          <w:sz w:val="20"/>
          <w:szCs w:val="20"/>
        </w:rPr>
        <w:t xml:space="preserve">(  </w:t>
      </w:r>
      <w:proofErr w:type="gramEnd"/>
      <w:r w:rsidRPr="00D73190">
        <w:rPr>
          <w:rFonts w:asciiTheme="minorHAnsi" w:hAnsiTheme="minorHAnsi" w:cstheme="minorHAnsi"/>
          <w:b/>
          <w:bCs/>
          <w:sz w:val="20"/>
          <w:szCs w:val="20"/>
        </w:rPr>
        <w:t xml:space="preserve">   </w:t>
      </w:r>
      <w:proofErr w:type="gramStart"/>
      <w:r w:rsidRPr="00D73190">
        <w:rPr>
          <w:rFonts w:asciiTheme="minorHAnsi" w:hAnsiTheme="minorHAnsi" w:cstheme="minorHAnsi"/>
          <w:b/>
          <w:bCs/>
          <w:sz w:val="20"/>
          <w:szCs w:val="20"/>
        </w:rPr>
        <w:t xml:space="preserve">  )</w:t>
      </w:r>
      <w:proofErr w:type="gramEnd"/>
      <w:r w:rsidRPr="00D7319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73190">
        <w:rPr>
          <w:rFonts w:asciiTheme="minorHAnsi" w:hAnsiTheme="minorHAnsi" w:cstheme="minorHAnsi"/>
          <w:sz w:val="20"/>
          <w:szCs w:val="20"/>
        </w:rPr>
        <w:t xml:space="preserve">está submetida ao regime de recolhimento da </w:t>
      </w:r>
      <w:r w:rsidRPr="00D73190">
        <w:rPr>
          <w:rFonts w:asciiTheme="minorHAnsi" w:hAnsiTheme="minorHAnsi" w:cstheme="minorHAnsi"/>
          <w:b/>
          <w:bCs/>
          <w:color w:val="auto"/>
          <w:sz w:val="20"/>
          <w:szCs w:val="20"/>
          <w:u w:val="single"/>
        </w:rPr>
        <w:t xml:space="preserve">contribuição previdenciária a cargo da empresa, destinada à Seguridade Social </w:t>
      </w:r>
      <w:r w:rsidRPr="00D73190">
        <w:rPr>
          <w:rFonts w:asciiTheme="minorHAnsi" w:hAnsiTheme="minorHAnsi" w:cstheme="minorHAnsi"/>
          <w:b/>
          <w:bCs/>
          <w:sz w:val="20"/>
          <w:szCs w:val="20"/>
          <w:u w:val="single"/>
        </w:rPr>
        <w:t>incidentes sobre a folha de pagamento</w:t>
      </w:r>
      <w:r w:rsidRPr="00D73190">
        <w:rPr>
          <w:rFonts w:asciiTheme="minorHAnsi" w:hAnsiTheme="minorHAnsi" w:cstheme="minorHAnsi"/>
          <w:sz w:val="20"/>
          <w:szCs w:val="20"/>
        </w:rPr>
        <w:t xml:space="preserve">, previstas nos incisos I e III do </w:t>
      </w:r>
      <w:r w:rsidRPr="00D73190">
        <w:rPr>
          <w:rFonts w:asciiTheme="minorHAnsi" w:hAnsiTheme="minorHAnsi" w:cstheme="minorHAnsi"/>
          <w:i/>
          <w:iCs/>
          <w:sz w:val="20"/>
          <w:szCs w:val="20"/>
        </w:rPr>
        <w:t xml:space="preserve">caput </w:t>
      </w:r>
      <w:r w:rsidRPr="00D73190">
        <w:rPr>
          <w:rFonts w:asciiTheme="minorHAnsi" w:hAnsiTheme="minorHAnsi" w:cstheme="minorHAnsi"/>
          <w:sz w:val="20"/>
          <w:szCs w:val="20"/>
        </w:rPr>
        <w:t>do art. 22 da Lei nº 8.212, de 24 de julho de 1991</w:t>
      </w:r>
      <w:r w:rsidRPr="00D73190">
        <w:rPr>
          <w:rFonts w:asciiTheme="minorHAnsi" w:hAnsiTheme="minorHAnsi" w:cstheme="minorHAnsi"/>
          <w:color w:val="1F497D"/>
          <w:sz w:val="20"/>
          <w:szCs w:val="20"/>
        </w:rPr>
        <w:t>.</w:t>
      </w:r>
    </w:p>
    <w:p w14:paraId="76E2CE10" w14:textId="77777777" w:rsidR="00E050EE" w:rsidRPr="00D73190" w:rsidRDefault="00E050EE" w:rsidP="00E050EE">
      <w:pPr>
        <w:spacing w:line="238" w:lineRule="exact"/>
        <w:jc w:val="center"/>
        <w:rPr>
          <w:rFonts w:asciiTheme="minorHAnsi" w:hAnsiTheme="minorHAnsi" w:cstheme="minorHAnsi"/>
          <w:b/>
          <w:color w:val="000000" w:themeColor="text1"/>
          <w:u w:val="single"/>
        </w:rPr>
      </w:pPr>
    </w:p>
    <w:p w14:paraId="7608369E" w14:textId="77777777" w:rsidR="00E050EE" w:rsidRPr="00D73190" w:rsidRDefault="00E050EE" w:rsidP="00E050EE">
      <w:pPr>
        <w:spacing w:line="238" w:lineRule="exact"/>
        <w:jc w:val="center"/>
        <w:rPr>
          <w:rFonts w:asciiTheme="minorHAnsi" w:hAnsiTheme="minorHAnsi" w:cstheme="minorHAnsi"/>
          <w:color w:val="000000" w:themeColor="text1"/>
        </w:rPr>
      </w:pPr>
      <w:r w:rsidRPr="00D73190">
        <w:rPr>
          <w:rFonts w:asciiTheme="minorHAnsi" w:hAnsiTheme="minorHAnsi" w:cstheme="minorHAnsi"/>
          <w:color w:val="000000" w:themeColor="text1"/>
        </w:rPr>
        <w:t>(Nome da cidade), ---------- de ------</w:t>
      </w:r>
      <w:r>
        <w:rPr>
          <w:rFonts w:asciiTheme="minorHAnsi" w:hAnsiTheme="minorHAnsi" w:cstheme="minorHAnsi"/>
          <w:color w:val="000000" w:themeColor="text1"/>
        </w:rPr>
        <w:t xml:space="preserve">------------------------ </w:t>
      </w:r>
      <w:proofErr w:type="spellStart"/>
      <w:r>
        <w:rPr>
          <w:rFonts w:asciiTheme="minorHAnsi" w:hAnsiTheme="minorHAnsi" w:cstheme="minorHAnsi"/>
          <w:color w:val="000000" w:themeColor="text1"/>
        </w:rPr>
        <w:t>de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2025</w:t>
      </w:r>
      <w:r w:rsidRPr="00D73190">
        <w:rPr>
          <w:rFonts w:asciiTheme="minorHAnsi" w:hAnsiTheme="minorHAnsi" w:cstheme="minorHAnsi"/>
          <w:color w:val="000000" w:themeColor="text1"/>
        </w:rPr>
        <w:t>.</w:t>
      </w:r>
    </w:p>
    <w:p w14:paraId="34244083" w14:textId="77777777" w:rsidR="00E050EE" w:rsidRPr="00D73190" w:rsidRDefault="00E050EE" w:rsidP="00E050EE">
      <w:pPr>
        <w:spacing w:line="238" w:lineRule="exact"/>
        <w:rPr>
          <w:rFonts w:asciiTheme="minorHAnsi" w:hAnsiTheme="minorHAnsi" w:cstheme="minorHAnsi"/>
          <w:color w:val="000000" w:themeColor="text1"/>
        </w:rPr>
      </w:pPr>
    </w:p>
    <w:p w14:paraId="6DCBB7D4" w14:textId="77777777" w:rsidR="00E050EE" w:rsidRPr="00D73190" w:rsidRDefault="00E050EE" w:rsidP="00E050EE">
      <w:pPr>
        <w:spacing w:line="238" w:lineRule="exact"/>
        <w:rPr>
          <w:rFonts w:asciiTheme="minorHAnsi" w:hAnsiTheme="minorHAnsi" w:cstheme="minorHAnsi"/>
          <w:color w:val="000000" w:themeColor="text1"/>
        </w:rPr>
      </w:pPr>
    </w:p>
    <w:p w14:paraId="3B5842D7" w14:textId="77777777" w:rsidR="00E050EE" w:rsidRPr="00D73190" w:rsidRDefault="00E050EE" w:rsidP="00E050EE">
      <w:pPr>
        <w:spacing w:line="238" w:lineRule="exact"/>
        <w:jc w:val="center"/>
        <w:rPr>
          <w:rFonts w:asciiTheme="minorHAnsi" w:hAnsiTheme="minorHAnsi" w:cstheme="minorHAnsi"/>
          <w:color w:val="000000" w:themeColor="text1"/>
        </w:rPr>
      </w:pPr>
      <w:r w:rsidRPr="00D73190">
        <w:rPr>
          <w:rFonts w:asciiTheme="minorHAnsi" w:hAnsiTheme="minorHAnsi" w:cstheme="minorHAnsi"/>
          <w:color w:val="000000" w:themeColor="text1"/>
        </w:rPr>
        <w:t>Nome e assinatura do representante legal</w:t>
      </w:r>
    </w:p>
    <w:p w14:paraId="440911A4" w14:textId="77777777" w:rsidR="00E050EE" w:rsidRPr="00D73190" w:rsidRDefault="00E050EE" w:rsidP="00E050EE">
      <w:pPr>
        <w:spacing w:line="238" w:lineRule="exact"/>
        <w:jc w:val="center"/>
        <w:rPr>
          <w:rFonts w:asciiTheme="minorHAnsi" w:hAnsiTheme="minorHAnsi" w:cstheme="minorHAnsi"/>
          <w:color w:val="000000" w:themeColor="text1"/>
        </w:rPr>
      </w:pPr>
      <w:r w:rsidRPr="00D73190">
        <w:rPr>
          <w:rFonts w:asciiTheme="minorHAnsi" w:hAnsiTheme="minorHAnsi" w:cstheme="minorHAnsi"/>
          <w:color w:val="000000" w:themeColor="text1"/>
        </w:rPr>
        <w:t>Cédula de Identidade (número e órgão expedidor)</w:t>
      </w:r>
    </w:p>
    <w:p w14:paraId="2AF68AC2" w14:textId="77777777" w:rsidR="00E050EE" w:rsidRPr="00D73190" w:rsidRDefault="00E050EE" w:rsidP="00E050EE">
      <w:pPr>
        <w:jc w:val="both"/>
        <w:rPr>
          <w:rFonts w:asciiTheme="minorHAnsi" w:hAnsiTheme="minorHAnsi" w:cstheme="minorHAnsi"/>
          <w:color w:val="000000" w:themeColor="text1"/>
          <w:u w:val="single"/>
        </w:rPr>
      </w:pPr>
    </w:p>
    <w:p w14:paraId="4F360792" w14:textId="77777777" w:rsidR="00E050EE" w:rsidRPr="00D73190" w:rsidRDefault="00E050EE" w:rsidP="00E050EE">
      <w:pPr>
        <w:jc w:val="both"/>
        <w:rPr>
          <w:rFonts w:asciiTheme="minorHAnsi" w:hAnsiTheme="minorHAnsi" w:cstheme="minorHAnsi"/>
          <w:color w:val="000000" w:themeColor="text1"/>
          <w:u w:val="single"/>
        </w:rPr>
      </w:pPr>
    </w:p>
    <w:p w14:paraId="66CD56BC" w14:textId="77777777" w:rsidR="00E050EE" w:rsidRPr="00D73190" w:rsidRDefault="00E050EE" w:rsidP="00E050EE">
      <w:pPr>
        <w:jc w:val="both"/>
        <w:rPr>
          <w:rFonts w:asciiTheme="minorHAnsi" w:hAnsiTheme="minorHAnsi" w:cstheme="minorHAnsi"/>
          <w:color w:val="000000" w:themeColor="text1"/>
          <w:u w:val="single"/>
        </w:rPr>
      </w:pPr>
    </w:p>
    <w:p w14:paraId="6E855D4F" w14:textId="77777777" w:rsidR="00E050EE" w:rsidRDefault="00E050EE" w:rsidP="00E050EE">
      <w:pPr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</w:rPr>
      </w:pPr>
      <w:r w:rsidRPr="00D73190">
        <w:rPr>
          <w:rFonts w:asciiTheme="minorHAnsi" w:hAnsiTheme="minorHAnsi" w:cstheme="minorHAnsi"/>
          <w:color w:val="000000" w:themeColor="text1"/>
          <w:u w:val="single"/>
        </w:rPr>
        <w:t>OBSERVAÇÃO</w:t>
      </w:r>
      <w:r w:rsidRPr="00D73190">
        <w:rPr>
          <w:rFonts w:asciiTheme="minorHAnsi" w:hAnsiTheme="minorHAnsi" w:cstheme="minorHAnsi"/>
          <w:color w:val="000000" w:themeColor="text1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347D6E56" w14:textId="4F42367F" w:rsidR="00A750ED" w:rsidRPr="00236327" w:rsidRDefault="00A750ED" w:rsidP="00F10036">
      <w:pPr>
        <w:rPr>
          <w:rFonts w:ascii="Calibri" w:hAnsi="Calibri" w:cs="Calibri"/>
          <w:color w:val="000000" w:themeColor="text1"/>
          <w:sz w:val="22"/>
          <w:szCs w:val="22"/>
        </w:rPr>
      </w:pPr>
    </w:p>
    <w:sectPr w:rsidR="00A750ED" w:rsidRPr="00236327" w:rsidSect="00CE7A0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276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E9313" w14:textId="77777777" w:rsidR="00733D88" w:rsidRDefault="00733D88">
      <w:pPr>
        <w:pStyle w:val="Cabealho"/>
      </w:pPr>
      <w:r>
        <w:separator/>
      </w:r>
    </w:p>
  </w:endnote>
  <w:endnote w:type="continuationSeparator" w:id="0">
    <w:p w14:paraId="2EA11D8F" w14:textId="77777777" w:rsidR="00733D88" w:rsidRDefault="00733D88">
      <w:pPr>
        <w:pStyle w:val="Cabealho"/>
      </w:pPr>
      <w:r>
        <w:continuationSeparator/>
      </w:r>
    </w:p>
  </w:endnote>
  <w:endnote w:type="continuationNotice" w:id="1">
    <w:p w14:paraId="3A4C0C68" w14:textId="77777777" w:rsidR="00733D88" w:rsidRDefault="00733D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1CFFFBC2" w:rsidR="005A0F3A" w:rsidRPr="00B270A0" w:rsidRDefault="00B85180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1" behindDoc="0" locked="0" layoutInCell="1" allowOverlap="1" wp14:anchorId="02A86511" wp14:editId="11F543AE">
                    <wp:simplePos x="1080198" y="1026941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17643289" name="Caixa de Texto 2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79435E" w14:textId="6B1A6ED9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2A86511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DBS7x/DgIAABwE&#10;AAAOAAAAAAAAAAAAAAAAAC4CAABkcnMvZTJvRG9jLnhtbFBLAQItABQABgAIAAAAIQCAGYgu2gAA&#10;AAMBAAAPAAAAAAAAAAAAAAAAAGgEAABkcnMvZG93bnJldi54bWxQSwUGAAAAAAQABADzAAAAbwUA&#10;AAAA&#10;" filled="f" stroked="f">
                    <v:textbox style="mso-fit-shape-to-text:t" inset="0,0,0,15pt">
                      <w:txbxContent>
                        <w:p w14:paraId="7479435E" w14:textId="6B1A6ED9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8613A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Edital-90997.2025.v2 -COJUR.docx</w: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  <w:p w14:paraId="6E950496" w14:textId="77777777" w:rsidR="001F2D43" w:rsidRDefault="001F2D43"/>
  <w:p w14:paraId="3532E6E7" w14:textId="77777777" w:rsidR="001F2D43" w:rsidRDefault="001F2D43"/>
  <w:p w14:paraId="4E287F3C" w14:textId="77777777" w:rsidR="001F2D43" w:rsidRDefault="001F2D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16B39DCE" w:rsidR="005A0F3A" w:rsidRPr="00D52759" w:rsidRDefault="00B85180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2" behindDoc="0" locked="0" layoutInCell="1" allowOverlap="1" wp14:anchorId="1A4AC636" wp14:editId="47F45CBD">
                    <wp:simplePos x="1080198" y="10168932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703731677" name="Caixa de Texto 3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4A57E4" w14:textId="0E1A9661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A4AC636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1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s9A5CDgIAABwE&#10;AAAOAAAAAAAAAAAAAAAAAC4CAABkcnMvZTJvRG9jLnhtbFBLAQItABQABgAIAAAAIQCAGYgu2gAA&#10;AAMBAAAPAAAAAAAAAAAAAAAAAGgEAABkcnMvZG93bnJldi54bWxQSwUGAAAAAAQABADzAAAAbwUA&#10;AAAA&#10;" filled="f" stroked="f">
                    <v:textbox style="mso-fit-shape-to-text:t" inset="0,0,0,15pt">
                      <w:txbxContent>
                        <w:p w14:paraId="1B4A57E4" w14:textId="0E1A966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F10036"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2" w:name="_Hlk102746035"/>
        </w:p>
      </w:tc>
    </w:tr>
    <w:bookmarkEnd w:id="2"/>
  </w:tbl>
  <w:p w14:paraId="6120D211" w14:textId="77777777" w:rsidR="005A0F3A" w:rsidRPr="00BB5868" w:rsidRDefault="005A0F3A" w:rsidP="00BB5868">
    <w:pPr>
      <w:pStyle w:val="Rodap"/>
      <w:rPr>
        <w:sz w:val="2"/>
        <w:szCs w:val="2"/>
      </w:rPr>
    </w:pPr>
  </w:p>
  <w:p w14:paraId="0E838F74" w14:textId="77777777" w:rsidR="001F2D43" w:rsidRDefault="001F2D43"/>
  <w:p w14:paraId="39FE55FF" w14:textId="77777777" w:rsidR="001F2D43" w:rsidRDefault="001F2D43"/>
  <w:p w14:paraId="59F68D38" w14:textId="77777777" w:rsidR="001F2D43" w:rsidRDefault="001F2D4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21503DD6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AbNdkE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4298D" w14:textId="77777777" w:rsidR="00733D88" w:rsidRDefault="00733D88">
      <w:pPr>
        <w:pStyle w:val="Cabealho"/>
      </w:pPr>
      <w:r>
        <w:separator/>
      </w:r>
    </w:p>
  </w:footnote>
  <w:footnote w:type="continuationSeparator" w:id="0">
    <w:p w14:paraId="43EA7A67" w14:textId="77777777" w:rsidR="00733D88" w:rsidRDefault="00733D88">
      <w:pPr>
        <w:pStyle w:val="Cabealho"/>
      </w:pPr>
      <w:r>
        <w:continuationSeparator/>
      </w:r>
    </w:p>
  </w:footnote>
  <w:footnote w:type="continuationNotice" w:id="1">
    <w:p w14:paraId="1C53852B" w14:textId="77777777" w:rsidR="00733D88" w:rsidRDefault="00733D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2E3E7AD0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61310020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7A93F561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46A7B04"/>
    <w:multiLevelType w:val="multilevel"/>
    <w:tmpl w:val="54D8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0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2388560A"/>
    <w:multiLevelType w:val="hybridMultilevel"/>
    <w:tmpl w:val="2FA89F32"/>
    <w:lvl w:ilvl="0" w:tplc="04160001">
      <w:start w:val="3"/>
      <w:numFmt w:val="bullet"/>
      <w:lvlText w:val="-"/>
      <w:lvlJc w:val="left"/>
      <w:pPr>
        <w:ind w:left="46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3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9569D5"/>
    <w:multiLevelType w:val="multilevel"/>
    <w:tmpl w:val="AB70611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0AB4AAA"/>
    <w:multiLevelType w:val="hybridMultilevel"/>
    <w:tmpl w:val="463267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61E17"/>
    <w:multiLevelType w:val="hybridMultilevel"/>
    <w:tmpl w:val="2272CE8A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B7114"/>
    <w:multiLevelType w:val="hybridMultilevel"/>
    <w:tmpl w:val="464C512A"/>
    <w:lvl w:ilvl="0" w:tplc="3D569AD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3D54E6"/>
    <w:multiLevelType w:val="multilevel"/>
    <w:tmpl w:val="C8BA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7" w15:restartNumberingAfterBreak="0">
    <w:nsid w:val="75BF6149"/>
    <w:multiLevelType w:val="multilevel"/>
    <w:tmpl w:val="7B7E2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67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93865295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5"/>
  </w:num>
  <w:num w:numId="3" w16cid:durableId="1460104597">
    <w:abstractNumId w:val="10"/>
  </w:num>
  <w:num w:numId="4" w16cid:durableId="820266814">
    <w:abstractNumId w:val="0"/>
  </w:num>
  <w:num w:numId="5" w16cid:durableId="1705207394">
    <w:abstractNumId w:val="24"/>
  </w:num>
  <w:num w:numId="6" w16cid:durableId="168451842">
    <w:abstractNumId w:val="24"/>
  </w:num>
  <w:num w:numId="7" w16cid:durableId="728114441">
    <w:abstractNumId w:val="24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24"/>
  </w:num>
  <w:num w:numId="9" w16cid:durableId="818038695">
    <w:abstractNumId w:val="18"/>
  </w:num>
  <w:num w:numId="10" w16cid:durableId="525795988">
    <w:abstractNumId w:val="9"/>
  </w:num>
  <w:num w:numId="11" w16cid:durableId="274602956">
    <w:abstractNumId w:val="22"/>
  </w:num>
  <w:num w:numId="12" w16cid:durableId="17567072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7"/>
  </w:num>
  <w:num w:numId="15" w16cid:durableId="2039381676">
    <w:abstractNumId w:val="8"/>
  </w:num>
  <w:num w:numId="16" w16cid:durableId="424106982">
    <w:abstractNumId w:val="13"/>
  </w:num>
  <w:num w:numId="17" w16cid:durableId="702363377">
    <w:abstractNumId w:val="23"/>
  </w:num>
  <w:num w:numId="18" w16cid:durableId="15731565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3528140">
    <w:abstractNumId w:val="27"/>
  </w:num>
  <w:num w:numId="20" w16cid:durableId="1666779548">
    <w:abstractNumId w:val="21"/>
  </w:num>
  <w:num w:numId="21" w16cid:durableId="1118840346">
    <w:abstractNumId w:val="20"/>
  </w:num>
  <w:num w:numId="22" w16cid:durableId="706879758">
    <w:abstractNumId w:val="12"/>
  </w:num>
  <w:num w:numId="23" w16cid:durableId="1316033430">
    <w:abstractNumId w:val="17"/>
  </w:num>
  <w:num w:numId="24" w16cid:durableId="1154760108">
    <w:abstractNumId w:val="16"/>
  </w:num>
  <w:num w:numId="25" w16cid:durableId="923151105">
    <w:abstractNumId w:val="26"/>
  </w:num>
  <w:num w:numId="26" w16cid:durableId="20662508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03693371">
    <w:abstractNumId w:val="14"/>
  </w:num>
  <w:num w:numId="28" w16cid:durableId="7701231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35015216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36"/>
    <w:rsid w:val="00002EB5"/>
    <w:rsid w:val="000030FB"/>
    <w:rsid w:val="000032F5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D5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6F0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1C7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3C1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541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80E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1B2"/>
    <w:rsid w:val="00035848"/>
    <w:rsid w:val="00035B00"/>
    <w:rsid w:val="00035F46"/>
    <w:rsid w:val="00036817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4D9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1FD0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8D0"/>
    <w:rsid w:val="00054E41"/>
    <w:rsid w:val="000550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6CBD"/>
    <w:rsid w:val="00056E7B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D90"/>
    <w:rsid w:val="00063E40"/>
    <w:rsid w:val="00063EDF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9A4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67D09"/>
    <w:rsid w:val="0007004D"/>
    <w:rsid w:val="000701D5"/>
    <w:rsid w:val="000702DF"/>
    <w:rsid w:val="00070744"/>
    <w:rsid w:val="0007140A"/>
    <w:rsid w:val="000714EF"/>
    <w:rsid w:val="00071648"/>
    <w:rsid w:val="000716D6"/>
    <w:rsid w:val="00071A9E"/>
    <w:rsid w:val="00071C4C"/>
    <w:rsid w:val="00072309"/>
    <w:rsid w:val="000725C1"/>
    <w:rsid w:val="0007291C"/>
    <w:rsid w:val="00072A23"/>
    <w:rsid w:val="00073014"/>
    <w:rsid w:val="0007313B"/>
    <w:rsid w:val="0007368E"/>
    <w:rsid w:val="00073E5D"/>
    <w:rsid w:val="00073E8F"/>
    <w:rsid w:val="00073EC2"/>
    <w:rsid w:val="0007556B"/>
    <w:rsid w:val="00075844"/>
    <w:rsid w:val="00075846"/>
    <w:rsid w:val="00075C74"/>
    <w:rsid w:val="00075CE8"/>
    <w:rsid w:val="0007629E"/>
    <w:rsid w:val="00076376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645"/>
    <w:rsid w:val="000808A2"/>
    <w:rsid w:val="000808DB"/>
    <w:rsid w:val="00081312"/>
    <w:rsid w:val="00081CE5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894"/>
    <w:rsid w:val="00084D1A"/>
    <w:rsid w:val="00084DE2"/>
    <w:rsid w:val="00084E57"/>
    <w:rsid w:val="00085692"/>
    <w:rsid w:val="00085B01"/>
    <w:rsid w:val="000861F6"/>
    <w:rsid w:val="00086A76"/>
    <w:rsid w:val="0008796C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7E3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AF9"/>
    <w:rsid w:val="00092F35"/>
    <w:rsid w:val="00093056"/>
    <w:rsid w:val="0009306E"/>
    <w:rsid w:val="000930BE"/>
    <w:rsid w:val="00093837"/>
    <w:rsid w:val="00093BED"/>
    <w:rsid w:val="0009486B"/>
    <w:rsid w:val="00094F10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2B49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0B8E"/>
    <w:rsid w:val="000B10D7"/>
    <w:rsid w:val="000B1367"/>
    <w:rsid w:val="000B1566"/>
    <w:rsid w:val="000B1A63"/>
    <w:rsid w:val="000B1AC9"/>
    <w:rsid w:val="000B1FA3"/>
    <w:rsid w:val="000B262B"/>
    <w:rsid w:val="000B2859"/>
    <w:rsid w:val="000B2A18"/>
    <w:rsid w:val="000B2A81"/>
    <w:rsid w:val="000B3358"/>
    <w:rsid w:val="000B340B"/>
    <w:rsid w:val="000B3835"/>
    <w:rsid w:val="000B38F1"/>
    <w:rsid w:val="000B3941"/>
    <w:rsid w:val="000B3D4B"/>
    <w:rsid w:val="000B3DD3"/>
    <w:rsid w:val="000B4381"/>
    <w:rsid w:val="000B5430"/>
    <w:rsid w:val="000B5794"/>
    <w:rsid w:val="000B5A1F"/>
    <w:rsid w:val="000B5F3E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D3D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1E42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DE8"/>
    <w:rsid w:val="000D4F7B"/>
    <w:rsid w:val="000D4FE8"/>
    <w:rsid w:val="000D5058"/>
    <w:rsid w:val="000D5850"/>
    <w:rsid w:val="000D5BD0"/>
    <w:rsid w:val="000D5DFE"/>
    <w:rsid w:val="000D5F11"/>
    <w:rsid w:val="000D6179"/>
    <w:rsid w:val="000D6325"/>
    <w:rsid w:val="000D6A92"/>
    <w:rsid w:val="000D7316"/>
    <w:rsid w:val="000D76A2"/>
    <w:rsid w:val="000D7860"/>
    <w:rsid w:val="000D7A79"/>
    <w:rsid w:val="000D7BE7"/>
    <w:rsid w:val="000D7EE9"/>
    <w:rsid w:val="000E024D"/>
    <w:rsid w:val="000E0907"/>
    <w:rsid w:val="000E0AA2"/>
    <w:rsid w:val="000E0BC7"/>
    <w:rsid w:val="000E0D29"/>
    <w:rsid w:val="000E12ED"/>
    <w:rsid w:val="000E1CEA"/>
    <w:rsid w:val="000E205E"/>
    <w:rsid w:val="000E2213"/>
    <w:rsid w:val="000E244A"/>
    <w:rsid w:val="000E2912"/>
    <w:rsid w:val="000E2A30"/>
    <w:rsid w:val="000E2A36"/>
    <w:rsid w:val="000E2A7D"/>
    <w:rsid w:val="000E2F02"/>
    <w:rsid w:val="000E345F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5CF"/>
    <w:rsid w:val="000F1603"/>
    <w:rsid w:val="000F17BF"/>
    <w:rsid w:val="000F1AF3"/>
    <w:rsid w:val="000F2046"/>
    <w:rsid w:val="000F2601"/>
    <w:rsid w:val="000F3169"/>
    <w:rsid w:val="000F3313"/>
    <w:rsid w:val="000F36B1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431"/>
    <w:rsid w:val="000F7521"/>
    <w:rsid w:val="000F7742"/>
    <w:rsid w:val="000F77FF"/>
    <w:rsid w:val="000F7CCE"/>
    <w:rsid w:val="00100176"/>
    <w:rsid w:val="0010040C"/>
    <w:rsid w:val="0010047F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965"/>
    <w:rsid w:val="00102A3F"/>
    <w:rsid w:val="00102C58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87B"/>
    <w:rsid w:val="001068B6"/>
    <w:rsid w:val="00106A73"/>
    <w:rsid w:val="00106C58"/>
    <w:rsid w:val="00106F6D"/>
    <w:rsid w:val="00107307"/>
    <w:rsid w:val="00107588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4E"/>
    <w:rsid w:val="0011417F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440"/>
    <w:rsid w:val="001178CE"/>
    <w:rsid w:val="00117914"/>
    <w:rsid w:val="00117D5A"/>
    <w:rsid w:val="00117D83"/>
    <w:rsid w:val="00117E8B"/>
    <w:rsid w:val="00117F81"/>
    <w:rsid w:val="001209EC"/>
    <w:rsid w:val="00120A4E"/>
    <w:rsid w:val="00121153"/>
    <w:rsid w:val="0012167D"/>
    <w:rsid w:val="001218F1"/>
    <w:rsid w:val="00121BC9"/>
    <w:rsid w:val="00121D06"/>
    <w:rsid w:val="00121D74"/>
    <w:rsid w:val="00121F49"/>
    <w:rsid w:val="00122104"/>
    <w:rsid w:val="001222F9"/>
    <w:rsid w:val="00122840"/>
    <w:rsid w:val="00123EDC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9B2"/>
    <w:rsid w:val="00131D18"/>
    <w:rsid w:val="00131EB3"/>
    <w:rsid w:val="00131F39"/>
    <w:rsid w:val="0013277F"/>
    <w:rsid w:val="00132932"/>
    <w:rsid w:val="00132A36"/>
    <w:rsid w:val="00132EDC"/>
    <w:rsid w:val="0013348C"/>
    <w:rsid w:val="00133C62"/>
    <w:rsid w:val="0013429C"/>
    <w:rsid w:val="001342CE"/>
    <w:rsid w:val="0013499C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B13"/>
    <w:rsid w:val="00136F66"/>
    <w:rsid w:val="00137026"/>
    <w:rsid w:val="001373F9"/>
    <w:rsid w:val="00137979"/>
    <w:rsid w:val="00137D6A"/>
    <w:rsid w:val="00137D90"/>
    <w:rsid w:val="00137DC8"/>
    <w:rsid w:val="00140138"/>
    <w:rsid w:val="0014014E"/>
    <w:rsid w:val="00140579"/>
    <w:rsid w:val="001407DB"/>
    <w:rsid w:val="00140A97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0AA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46"/>
    <w:rsid w:val="00156047"/>
    <w:rsid w:val="001562F5"/>
    <w:rsid w:val="00156CFE"/>
    <w:rsid w:val="00156DA7"/>
    <w:rsid w:val="00156F65"/>
    <w:rsid w:val="0015785C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60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A73"/>
    <w:rsid w:val="00170F4B"/>
    <w:rsid w:val="0017104C"/>
    <w:rsid w:val="0017134F"/>
    <w:rsid w:val="00171414"/>
    <w:rsid w:val="00171551"/>
    <w:rsid w:val="001715B8"/>
    <w:rsid w:val="001717DC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6E4"/>
    <w:rsid w:val="00176A88"/>
    <w:rsid w:val="00177972"/>
    <w:rsid w:val="00177B7E"/>
    <w:rsid w:val="00177D6C"/>
    <w:rsid w:val="00177EC6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1FE5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87FB7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6D8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12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82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01"/>
    <w:rsid w:val="001B1A5A"/>
    <w:rsid w:val="001B1B0A"/>
    <w:rsid w:val="001B1E3A"/>
    <w:rsid w:val="001B207F"/>
    <w:rsid w:val="001B22F8"/>
    <w:rsid w:val="001B2366"/>
    <w:rsid w:val="001B241B"/>
    <w:rsid w:val="001B252E"/>
    <w:rsid w:val="001B29DF"/>
    <w:rsid w:val="001B2CF1"/>
    <w:rsid w:val="001B2EBB"/>
    <w:rsid w:val="001B2FA8"/>
    <w:rsid w:val="001B3198"/>
    <w:rsid w:val="001B359C"/>
    <w:rsid w:val="001B3DAB"/>
    <w:rsid w:val="001B4133"/>
    <w:rsid w:val="001B44D3"/>
    <w:rsid w:val="001B45E6"/>
    <w:rsid w:val="001B462A"/>
    <w:rsid w:val="001B4B51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40D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6D3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5F89"/>
    <w:rsid w:val="001D637D"/>
    <w:rsid w:val="001D6692"/>
    <w:rsid w:val="001D6725"/>
    <w:rsid w:val="001D6BF5"/>
    <w:rsid w:val="001D6E92"/>
    <w:rsid w:val="001D6F77"/>
    <w:rsid w:val="001D764C"/>
    <w:rsid w:val="001D7D24"/>
    <w:rsid w:val="001E0015"/>
    <w:rsid w:val="001E011C"/>
    <w:rsid w:val="001E026F"/>
    <w:rsid w:val="001E04C7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879"/>
    <w:rsid w:val="001E5C4E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B0A"/>
    <w:rsid w:val="001E7D16"/>
    <w:rsid w:val="001F0013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D43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1F7D15"/>
    <w:rsid w:val="00200051"/>
    <w:rsid w:val="0020047C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E2"/>
    <w:rsid w:val="00203C69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CFD"/>
    <w:rsid w:val="00207D82"/>
    <w:rsid w:val="002101AD"/>
    <w:rsid w:val="00210244"/>
    <w:rsid w:val="0021054C"/>
    <w:rsid w:val="00210702"/>
    <w:rsid w:val="00210755"/>
    <w:rsid w:val="00211074"/>
    <w:rsid w:val="002112FF"/>
    <w:rsid w:val="002115C3"/>
    <w:rsid w:val="00211AEB"/>
    <w:rsid w:val="00211CD4"/>
    <w:rsid w:val="002120C8"/>
    <w:rsid w:val="00212979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43C"/>
    <w:rsid w:val="0021587B"/>
    <w:rsid w:val="002158F1"/>
    <w:rsid w:val="00215C00"/>
    <w:rsid w:val="00215E8E"/>
    <w:rsid w:val="00216407"/>
    <w:rsid w:val="002169C1"/>
    <w:rsid w:val="002169DE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52B"/>
    <w:rsid w:val="0022476E"/>
    <w:rsid w:val="00224C89"/>
    <w:rsid w:val="00224EA8"/>
    <w:rsid w:val="0022523D"/>
    <w:rsid w:val="00225755"/>
    <w:rsid w:val="00225B49"/>
    <w:rsid w:val="00225BAE"/>
    <w:rsid w:val="00225E5F"/>
    <w:rsid w:val="00226DE7"/>
    <w:rsid w:val="002270B3"/>
    <w:rsid w:val="002273DF"/>
    <w:rsid w:val="002274A9"/>
    <w:rsid w:val="0022765A"/>
    <w:rsid w:val="002277EE"/>
    <w:rsid w:val="00227E26"/>
    <w:rsid w:val="00230018"/>
    <w:rsid w:val="002301B6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E29"/>
    <w:rsid w:val="00233F9B"/>
    <w:rsid w:val="0023496D"/>
    <w:rsid w:val="002349CC"/>
    <w:rsid w:val="00234AA4"/>
    <w:rsid w:val="002350C3"/>
    <w:rsid w:val="002351B8"/>
    <w:rsid w:val="0023530A"/>
    <w:rsid w:val="00235CFE"/>
    <w:rsid w:val="00235E8B"/>
    <w:rsid w:val="00236327"/>
    <w:rsid w:val="0023636D"/>
    <w:rsid w:val="002364E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9B2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5D6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25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1EAE"/>
    <w:rsid w:val="00252167"/>
    <w:rsid w:val="0025389B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81D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932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6E5"/>
    <w:rsid w:val="00272885"/>
    <w:rsid w:val="00273A36"/>
    <w:rsid w:val="00273D06"/>
    <w:rsid w:val="00274175"/>
    <w:rsid w:val="0027433E"/>
    <w:rsid w:val="00274790"/>
    <w:rsid w:val="0027485E"/>
    <w:rsid w:val="002748C3"/>
    <w:rsid w:val="002754C1"/>
    <w:rsid w:val="00275530"/>
    <w:rsid w:val="0027587B"/>
    <w:rsid w:val="00275C0C"/>
    <w:rsid w:val="00275C1B"/>
    <w:rsid w:val="00275E1A"/>
    <w:rsid w:val="00275E64"/>
    <w:rsid w:val="00276154"/>
    <w:rsid w:val="0027754B"/>
    <w:rsid w:val="00277682"/>
    <w:rsid w:val="002777AF"/>
    <w:rsid w:val="002800ED"/>
    <w:rsid w:val="0028039D"/>
    <w:rsid w:val="00280904"/>
    <w:rsid w:val="00281644"/>
    <w:rsid w:val="002817E5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447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2FE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5310"/>
    <w:rsid w:val="002956A0"/>
    <w:rsid w:val="00295F8A"/>
    <w:rsid w:val="0029622B"/>
    <w:rsid w:val="0029643B"/>
    <w:rsid w:val="00296655"/>
    <w:rsid w:val="0029675C"/>
    <w:rsid w:val="00296A1C"/>
    <w:rsid w:val="00296B2E"/>
    <w:rsid w:val="002974FA"/>
    <w:rsid w:val="00297678"/>
    <w:rsid w:val="00297728"/>
    <w:rsid w:val="002977A8"/>
    <w:rsid w:val="00297834"/>
    <w:rsid w:val="002979D7"/>
    <w:rsid w:val="00297A40"/>
    <w:rsid w:val="00297A8F"/>
    <w:rsid w:val="00297CDA"/>
    <w:rsid w:val="00297D96"/>
    <w:rsid w:val="00297E28"/>
    <w:rsid w:val="00297E91"/>
    <w:rsid w:val="002A032A"/>
    <w:rsid w:val="002A0354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56D5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304A"/>
    <w:rsid w:val="002B3090"/>
    <w:rsid w:val="002B3CF3"/>
    <w:rsid w:val="002B4139"/>
    <w:rsid w:val="002B4571"/>
    <w:rsid w:val="002B467A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9F1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9F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172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811"/>
    <w:rsid w:val="002D59FE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075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6DE"/>
    <w:rsid w:val="002E5908"/>
    <w:rsid w:val="002E5C19"/>
    <w:rsid w:val="002E5D0A"/>
    <w:rsid w:val="002E5E43"/>
    <w:rsid w:val="002E6145"/>
    <w:rsid w:val="002E6606"/>
    <w:rsid w:val="002E6762"/>
    <w:rsid w:val="002E69F8"/>
    <w:rsid w:val="002E715D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2657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6AB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9F6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1B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BA9"/>
    <w:rsid w:val="00310C79"/>
    <w:rsid w:val="00311497"/>
    <w:rsid w:val="00311B5F"/>
    <w:rsid w:val="00311BC3"/>
    <w:rsid w:val="0031298A"/>
    <w:rsid w:val="00312F8B"/>
    <w:rsid w:val="00312FFE"/>
    <w:rsid w:val="0031325D"/>
    <w:rsid w:val="003138B5"/>
    <w:rsid w:val="00313ABF"/>
    <w:rsid w:val="00313B9D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4BC7"/>
    <w:rsid w:val="003252D1"/>
    <w:rsid w:val="0032576B"/>
    <w:rsid w:val="00326118"/>
    <w:rsid w:val="00326344"/>
    <w:rsid w:val="00326474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19DA"/>
    <w:rsid w:val="0033230C"/>
    <w:rsid w:val="003323E5"/>
    <w:rsid w:val="00332ACC"/>
    <w:rsid w:val="0033302D"/>
    <w:rsid w:val="00333067"/>
    <w:rsid w:val="0033358E"/>
    <w:rsid w:val="00333667"/>
    <w:rsid w:val="003336A2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87D"/>
    <w:rsid w:val="00340CCB"/>
    <w:rsid w:val="00341097"/>
    <w:rsid w:val="003414B2"/>
    <w:rsid w:val="0034172E"/>
    <w:rsid w:val="0034175E"/>
    <w:rsid w:val="00341CAE"/>
    <w:rsid w:val="00341EF8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3D95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6D67"/>
    <w:rsid w:val="00346F76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4BB"/>
    <w:rsid w:val="00352721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5D92"/>
    <w:rsid w:val="0035601A"/>
    <w:rsid w:val="00356A59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7B9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E9"/>
    <w:rsid w:val="00370FDD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397B"/>
    <w:rsid w:val="003740C2"/>
    <w:rsid w:val="00374122"/>
    <w:rsid w:val="00374E3B"/>
    <w:rsid w:val="00375048"/>
    <w:rsid w:val="00375199"/>
    <w:rsid w:val="00375749"/>
    <w:rsid w:val="00375887"/>
    <w:rsid w:val="00375E60"/>
    <w:rsid w:val="0037636D"/>
    <w:rsid w:val="003765B0"/>
    <w:rsid w:val="003771B9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289E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7CC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15B2"/>
    <w:rsid w:val="003916C4"/>
    <w:rsid w:val="003917C9"/>
    <w:rsid w:val="003918EA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3F88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A1F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A05"/>
    <w:rsid w:val="00397DC5"/>
    <w:rsid w:val="003A004B"/>
    <w:rsid w:val="003A0086"/>
    <w:rsid w:val="003A0532"/>
    <w:rsid w:val="003A060C"/>
    <w:rsid w:val="003A0756"/>
    <w:rsid w:val="003A0F44"/>
    <w:rsid w:val="003A103C"/>
    <w:rsid w:val="003A13A7"/>
    <w:rsid w:val="003A171E"/>
    <w:rsid w:val="003A1903"/>
    <w:rsid w:val="003A1956"/>
    <w:rsid w:val="003A218C"/>
    <w:rsid w:val="003A2314"/>
    <w:rsid w:val="003A25C5"/>
    <w:rsid w:val="003A274B"/>
    <w:rsid w:val="003A285C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4F9"/>
    <w:rsid w:val="003A4895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954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3F2"/>
    <w:rsid w:val="003C6728"/>
    <w:rsid w:val="003C697E"/>
    <w:rsid w:val="003C6E1C"/>
    <w:rsid w:val="003C71B9"/>
    <w:rsid w:val="003C73E7"/>
    <w:rsid w:val="003C7449"/>
    <w:rsid w:val="003C782F"/>
    <w:rsid w:val="003C7BDC"/>
    <w:rsid w:val="003C7D31"/>
    <w:rsid w:val="003C7D86"/>
    <w:rsid w:val="003C7EB5"/>
    <w:rsid w:val="003D0438"/>
    <w:rsid w:val="003D0588"/>
    <w:rsid w:val="003D0787"/>
    <w:rsid w:val="003D0B92"/>
    <w:rsid w:val="003D0CFA"/>
    <w:rsid w:val="003D0F64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DC5"/>
    <w:rsid w:val="003D7E19"/>
    <w:rsid w:val="003E03F1"/>
    <w:rsid w:val="003E0668"/>
    <w:rsid w:val="003E10F6"/>
    <w:rsid w:val="003E1461"/>
    <w:rsid w:val="003E15D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6D1"/>
    <w:rsid w:val="003E49D8"/>
    <w:rsid w:val="003E4B4C"/>
    <w:rsid w:val="003E4F2F"/>
    <w:rsid w:val="003E5072"/>
    <w:rsid w:val="003E50BF"/>
    <w:rsid w:val="003E5B75"/>
    <w:rsid w:val="003E5D89"/>
    <w:rsid w:val="003E601F"/>
    <w:rsid w:val="003E6047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AB1"/>
    <w:rsid w:val="003F3B02"/>
    <w:rsid w:val="003F3C3C"/>
    <w:rsid w:val="003F452A"/>
    <w:rsid w:val="003F4816"/>
    <w:rsid w:val="003F5549"/>
    <w:rsid w:val="003F5D34"/>
    <w:rsid w:val="003F667D"/>
    <w:rsid w:val="003F6D7E"/>
    <w:rsid w:val="003F72C1"/>
    <w:rsid w:val="003F785D"/>
    <w:rsid w:val="003F7A85"/>
    <w:rsid w:val="003F7CA3"/>
    <w:rsid w:val="003F7E7B"/>
    <w:rsid w:val="0040043F"/>
    <w:rsid w:val="00400515"/>
    <w:rsid w:val="004008F3"/>
    <w:rsid w:val="00400991"/>
    <w:rsid w:val="00400E7E"/>
    <w:rsid w:val="004016D2"/>
    <w:rsid w:val="004017C0"/>
    <w:rsid w:val="00401F64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116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B6B"/>
    <w:rsid w:val="00412D86"/>
    <w:rsid w:val="0041311C"/>
    <w:rsid w:val="0041378F"/>
    <w:rsid w:val="004139B8"/>
    <w:rsid w:val="00414270"/>
    <w:rsid w:val="0041429A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82C"/>
    <w:rsid w:val="00415918"/>
    <w:rsid w:val="00415AEE"/>
    <w:rsid w:val="00415D17"/>
    <w:rsid w:val="00415D2F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36A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0B9"/>
    <w:rsid w:val="00421242"/>
    <w:rsid w:val="0042168B"/>
    <w:rsid w:val="00421750"/>
    <w:rsid w:val="00421ABE"/>
    <w:rsid w:val="00421E3A"/>
    <w:rsid w:val="0042207D"/>
    <w:rsid w:val="00422131"/>
    <w:rsid w:val="00422350"/>
    <w:rsid w:val="00422403"/>
    <w:rsid w:val="00423457"/>
    <w:rsid w:val="004236BB"/>
    <w:rsid w:val="00423C2E"/>
    <w:rsid w:val="00424CA5"/>
    <w:rsid w:val="00424DFD"/>
    <w:rsid w:val="00424FCF"/>
    <w:rsid w:val="004254FB"/>
    <w:rsid w:val="0042550B"/>
    <w:rsid w:val="00425672"/>
    <w:rsid w:val="004258E3"/>
    <w:rsid w:val="00425B63"/>
    <w:rsid w:val="00425CAF"/>
    <w:rsid w:val="00425F2D"/>
    <w:rsid w:val="00425FF6"/>
    <w:rsid w:val="00426225"/>
    <w:rsid w:val="00426261"/>
    <w:rsid w:val="00426B51"/>
    <w:rsid w:val="00426FD1"/>
    <w:rsid w:val="0042785E"/>
    <w:rsid w:val="00427A38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214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903"/>
    <w:rsid w:val="00436CEC"/>
    <w:rsid w:val="00436ED7"/>
    <w:rsid w:val="00436F68"/>
    <w:rsid w:val="00437477"/>
    <w:rsid w:val="00437B53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2C6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6BB"/>
    <w:rsid w:val="00450B3C"/>
    <w:rsid w:val="00450B7F"/>
    <w:rsid w:val="0045117D"/>
    <w:rsid w:val="00451315"/>
    <w:rsid w:val="00451463"/>
    <w:rsid w:val="00451FA4"/>
    <w:rsid w:val="00452A09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50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B16"/>
    <w:rsid w:val="00461B1A"/>
    <w:rsid w:val="00461B98"/>
    <w:rsid w:val="0046205D"/>
    <w:rsid w:val="00462155"/>
    <w:rsid w:val="00462327"/>
    <w:rsid w:val="004623A3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D7B"/>
    <w:rsid w:val="00467FD7"/>
    <w:rsid w:val="00470308"/>
    <w:rsid w:val="004704F5"/>
    <w:rsid w:val="004707D7"/>
    <w:rsid w:val="004707EC"/>
    <w:rsid w:val="00470936"/>
    <w:rsid w:val="004709FC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145"/>
    <w:rsid w:val="00475373"/>
    <w:rsid w:val="004755F2"/>
    <w:rsid w:val="0047566B"/>
    <w:rsid w:val="00475B69"/>
    <w:rsid w:val="00475B85"/>
    <w:rsid w:val="00475E1E"/>
    <w:rsid w:val="00476222"/>
    <w:rsid w:val="00476227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1F63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8F6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DB4"/>
    <w:rsid w:val="004A12D9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A85"/>
    <w:rsid w:val="004A4ED8"/>
    <w:rsid w:val="004A4FD0"/>
    <w:rsid w:val="004A5403"/>
    <w:rsid w:val="004A5468"/>
    <w:rsid w:val="004A5EE5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49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5D6"/>
    <w:rsid w:val="004B7866"/>
    <w:rsid w:val="004B7F1C"/>
    <w:rsid w:val="004C018D"/>
    <w:rsid w:val="004C07B4"/>
    <w:rsid w:val="004C0BD3"/>
    <w:rsid w:val="004C0C5D"/>
    <w:rsid w:val="004C17B5"/>
    <w:rsid w:val="004C1B3C"/>
    <w:rsid w:val="004C1F40"/>
    <w:rsid w:val="004C21D0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AD4"/>
    <w:rsid w:val="004C6F1A"/>
    <w:rsid w:val="004C6FE5"/>
    <w:rsid w:val="004C7226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192"/>
    <w:rsid w:val="004D2472"/>
    <w:rsid w:val="004D27E6"/>
    <w:rsid w:val="004D2A62"/>
    <w:rsid w:val="004D2C9C"/>
    <w:rsid w:val="004D3492"/>
    <w:rsid w:val="004D369B"/>
    <w:rsid w:val="004D3F39"/>
    <w:rsid w:val="004D4015"/>
    <w:rsid w:val="004D4103"/>
    <w:rsid w:val="004D469E"/>
    <w:rsid w:val="004D4A83"/>
    <w:rsid w:val="004D4B9A"/>
    <w:rsid w:val="004D4C64"/>
    <w:rsid w:val="004D4D33"/>
    <w:rsid w:val="004D5159"/>
    <w:rsid w:val="004D532A"/>
    <w:rsid w:val="004D5423"/>
    <w:rsid w:val="004D5580"/>
    <w:rsid w:val="004D56BC"/>
    <w:rsid w:val="004D5A22"/>
    <w:rsid w:val="004D5AD6"/>
    <w:rsid w:val="004D5C96"/>
    <w:rsid w:val="004D699F"/>
    <w:rsid w:val="004D6AC6"/>
    <w:rsid w:val="004D6FB8"/>
    <w:rsid w:val="004D7170"/>
    <w:rsid w:val="004D76CC"/>
    <w:rsid w:val="004D797B"/>
    <w:rsid w:val="004D7C88"/>
    <w:rsid w:val="004D7F6B"/>
    <w:rsid w:val="004E0839"/>
    <w:rsid w:val="004E08CF"/>
    <w:rsid w:val="004E0CB8"/>
    <w:rsid w:val="004E14E7"/>
    <w:rsid w:val="004E179C"/>
    <w:rsid w:val="004E1968"/>
    <w:rsid w:val="004E1C4A"/>
    <w:rsid w:val="004E1CBE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490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0A8"/>
    <w:rsid w:val="005031F7"/>
    <w:rsid w:val="00503338"/>
    <w:rsid w:val="0050347D"/>
    <w:rsid w:val="005037F4"/>
    <w:rsid w:val="00503A52"/>
    <w:rsid w:val="00503DB4"/>
    <w:rsid w:val="00503FD3"/>
    <w:rsid w:val="005044F0"/>
    <w:rsid w:val="0050498D"/>
    <w:rsid w:val="00504A1F"/>
    <w:rsid w:val="00504E17"/>
    <w:rsid w:val="00504F48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A5B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081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3093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9BF"/>
    <w:rsid w:val="00517AD7"/>
    <w:rsid w:val="00517C03"/>
    <w:rsid w:val="0052023A"/>
    <w:rsid w:val="0052032E"/>
    <w:rsid w:val="005203C3"/>
    <w:rsid w:val="00520751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0B9"/>
    <w:rsid w:val="00524309"/>
    <w:rsid w:val="00524546"/>
    <w:rsid w:val="00524688"/>
    <w:rsid w:val="005249E8"/>
    <w:rsid w:val="00524A81"/>
    <w:rsid w:val="00524B64"/>
    <w:rsid w:val="00524CAE"/>
    <w:rsid w:val="005251DE"/>
    <w:rsid w:val="00525589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05A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18B"/>
    <w:rsid w:val="005343CC"/>
    <w:rsid w:val="0053452C"/>
    <w:rsid w:val="00534754"/>
    <w:rsid w:val="00534A21"/>
    <w:rsid w:val="00534A79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11"/>
    <w:rsid w:val="00550944"/>
    <w:rsid w:val="00550AE7"/>
    <w:rsid w:val="00550C09"/>
    <w:rsid w:val="00551D8C"/>
    <w:rsid w:val="00551F6E"/>
    <w:rsid w:val="005522F3"/>
    <w:rsid w:val="005523A7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5CEB"/>
    <w:rsid w:val="005564EB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76"/>
    <w:rsid w:val="00566AF1"/>
    <w:rsid w:val="00566CCD"/>
    <w:rsid w:val="00566F29"/>
    <w:rsid w:val="005670B5"/>
    <w:rsid w:val="005672B4"/>
    <w:rsid w:val="005673F6"/>
    <w:rsid w:val="00567A1B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1B17"/>
    <w:rsid w:val="00572584"/>
    <w:rsid w:val="005726DB"/>
    <w:rsid w:val="0057278E"/>
    <w:rsid w:val="00572803"/>
    <w:rsid w:val="00572FDB"/>
    <w:rsid w:val="00573197"/>
    <w:rsid w:val="005735C2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7795D"/>
    <w:rsid w:val="00580172"/>
    <w:rsid w:val="00580580"/>
    <w:rsid w:val="00580C6F"/>
    <w:rsid w:val="00580C90"/>
    <w:rsid w:val="00580DD3"/>
    <w:rsid w:val="0058142F"/>
    <w:rsid w:val="005814FE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99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6D89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03D"/>
    <w:rsid w:val="005A27EC"/>
    <w:rsid w:val="005A2F5D"/>
    <w:rsid w:val="005A34D2"/>
    <w:rsid w:val="005A3612"/>
    <w:rsid w:val="005A3654"/>
    <w:rsid w:val="005A3E61"/>
    <w:rsid w:val="005A3F26"/>
    <w:rsid w:val="005A52D4"/>
    <w:rsid w:val="005A5A4B"/>
    <w:rsid w:val="005A5F83"/>
    <w:rsid w:val="005A64A4"/>
    <w:rsid w:val="005A6588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41E"/>
    <w:rsid w:val="005B054C"/>
    <w:rsid w:val="005B0675"/>
    <w:rsid w:val="005B0ABF"/>
    <w:rsid w:val="005B0B60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D79"/>
    <w:rsid w:val="005B2F31"/>
    <w:rsid w:val="005B2F95"/>
    <w:rsid w:val="005B2FBF"/>
    <w:rsid w:val="005B337D"/>
    <w:rsid w:val="005B354E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06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2A4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1EE"/>
    <w:rsid w:val="005D7504"/>
    <w:rsid w:val="005D7708"/>
    <w:rsid w:val="005D7893"/>
    <w:rsid w:val="005E005D"/>
    <w:rsid w:val="005E03D7"/>
    <w:rsid w:val="005E0614"/>
    <w:rsid w:val="005E095C"/>
    <w:rsid w:val="005E1807"/>
    <w:rsid w:val="005E182B"/>
    <w:rsid w:val="005E1E5F"/>
    <w:rsid w:val="005E1F23"/>
    <w:rsid w:val="005E2111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1E8"/>
    <w:rsid w:val="005E72A6"/>
    <w:rsid w:val="005E778F"/>
    <w:rsid w:val="005F03AC"/>
    <w:rsid w:val="005F0938"/>
    <w:rsid w:val="005F0CFC"/>
    <w:rsid w:val="005F1009"/>
    <w:rsid w:val="005F1307"/>
    <w:rsid w:val="005F15CC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2C1"/>
    <w:rsid w:val="005F560A"/>
    <w:rsid w:val="005F5A97"/>
    <w:rsid w:val="005F5C23"/>
    <w:rsid w:val="005F5D15"/>
    <w:rsid w:val="005F6066"/>
    <w:rsid w:val="005F61B4"/>
    <w:rsid w:val="005F62EB"/>
    <w:rsid w:val="005F64C9"/>
    <w:rsid w:val="005F66B0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441"/>
    <w:rsid w:val="00603552"/>
    <w:rsid w:val="0060366C"/>
    <w:rsid w:val="006039C9"/>
    <w:rsid w:val="00603B78"/>
    <w:rsid w:val="0060408D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5494"/>
    <w:rsid w:val="006054AF"/>
    <w:rsid w:val="006058FC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07666"/>
    <w:rsid w:val="00610737"/>
    <w:rsid w:val="00610940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9F1"/>
    <w:rsid w:val="00612F6E"/>
    <w:rsid w:val="00613702"/>
    <w:rsid w:val="00613BF6"/>
    <w:rsid w:val="00613DD3"/>
    <w:rsid w:val="00613DF2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25C"/>
    <w:rsid w:val="0062327A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3E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9A3"/>
    <w:rsid w:val="006359C2"/>
    <w:rsid w:val="00635AE5"/>
    <w:rsid w:val="00635B24"/>
    <w:rsid w:val="00636134"/>
    <w:rsid w:val="00636425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79F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EA"/>
    <w:rsid w:val="0064306A"/>
    <w:rsid w:val="00643586"/>
    <w:rsid w:val="0064365E"/>
    <w:rsid w:val="006436BA"/>
    <w:rsid w:val="00643AD2"/>
    <w:rsid w:val="00643B7F"/>
    <w:rsid w:val="00644152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56A"/>
    <w:rsid w:val="00646829"/>
    <w:rsid w:val="00646ECF"/>
    <w:rsid w:val="0064700C"/>
    <w:rsid w:val="00647462"/>
    <w:rsid w:val="00647CCB"/>
    <w:rsid w:val="00647E2B"/>
    <w:rsid w:val="00647E58"/>
    <w:rsid w:val="00650314"/>
    <w:rsid w:val="00650E3E"/>
    <w:rsid w:val="0065127D"/>
    <w:rsid w:val="00651D02"/>
    <w:rsid w:val="00651F2D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347"/>
    <w:rsid w:val="006573F0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863"/>
    <w:rsid w:val="00661C0E"/>
    <w:rsid w:val="00661C8A"/>
    <w:rsid w:val="00662000"/>
    <w:rsid w:val="0066208E"/>
    <w:rsid w:val="00662448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14B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B6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95B"/>
    <w:rsid w:val="00676D97"/>
    <w:rsid w:val="00677557"/>
    <w:rsid w:val="0067766F"/>
    <w:rsid w:val="00677701"/>
    <w:rsid w:val="00680100"/>
    <w:rsid w:val="006805B6"/>
    <w:rsid w:val="00680633"/>
    <w:rsid w:val="0068076E"/>
    <w:rsid w:val="006814FA"/>
    <w:rsid w:val="0068187D"/>
    <w:rsid w:val="0068197C"/>
    <w:rsid w:val="00681BDF"/>
    <w:rsid w:val="00681C0F"/>
    <w:rsid w:val="00681C3A"/>
    <w:rsid w:val="00681CB9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466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645"/>
    <w:rsid w:val="006A38E5"/>
    <w:rsid w:val="006A3961"/>
    <w:rsid w:val="006A4038"/>
    <w:rsid w:val="006A428E"/>
    <w:rsid w:val="006A492C"/>
    <w:rsid w:val="006A535A"/>
    <w:rsid w:val="006A5467"/>
    <w:rsid w:val="006A5C69"/>
    <w:rsid w:val="006A5EE9"/>
    <w:rsid w:val="006A60C5"/>
    <w:rsid w:val="006A620D"/>
    <w:rsid w:val="006A630C"/>
    <w:rsid w:val="006A6705"/>
    <w:rsid w:val="006A6A4C"/>
    <w:rsid w:val="006A6D52"/>
    <w:rsid w:val="006A6E4C"/>
    <w:rsid w:val="006A6E74"/>
    <w:rsid w:val="006A758F"/>
    <w:rsid w:val="006A75D0"/>
    <w:rsid w:val="006A7E28"/>
    <w:rsid w:val="006B0048"/>
    <w:rsid w:val="006B09DA"/>
    <w:rsid w:val="006B0A2D"/>
    <w:rsid w:val="006B0CC5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9C3"/>
    <w:rsid w:val="006B4B13"/>
    <w:rsid w:val="006B536A"/>
    <w:rsid w:val="006B554F"/>
    <w:rsid w:val="006B5640"/>
    <w:rsid w:val="006B5880"/>
    <w:rsid w:val="006B5918"/>
    <w:rsid w:val="006B5EB4"/>
    <w:rsid w:val="006B5FBA"/>
    <w:rsid w:val="006B6089"/>
    <w:rsid w:val="006B64A6"/>
    <w:rsid w:val="006B6BFC"/>
    <w:rsid w:val="006B6C7C"/>
    <w:rsid w:val="006B705D"/>
    <w:rsid w:val="006B7B51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B70"/>
    <w:rsid w:val="006C2C09"/>
    <w:rsid w:val="006C2DA5"/>
    <w:rsid w:val="006C3318"/>
    <w:rsid w:val="006C355D"/>
    <w:rsid w:val="006C38BB"/>
    <w:rsid w:val="006C3CCC"/>
    <w:rsid w:val="006C3CD6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8F"/>
    <w:rsid w:val="006C6CDF"/>
    <w:rsid w:val="006C73A1"/>
    <w:rsid w:val="006D00B4"/>
    <w:rsid w:val="006D028B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D780F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7DB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2C4"/>
    <w:rsid w:val="006F64FF"/>
    <w:rsid w:val="006F6A0A"/>
    <w:rsid w:val="006F73FF"/>
    <w:rsid w:val="006F756D"/>
    <w:rsid w:val="00700643"/>
    <w:rsid w:val="00700652"/>
    <w:rsid w:val="0070072A"/>
    <w:rsid w:val="00700B1C"/>
    <w:rsid w:val="00700BED"/>
    <w:rsid w:val="00700F6A"/>
    <w:rsid w:val="00701E95"/>
    <w:rsid w:val="0070297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6A8C"/>
    <w:rsid w:val="0070706F"/>
    <w:rsid w:val="0070765B"/>
    <w:rsid w:val="0070793D"/>
    <w:rsid w:val="00707BE1"/>
    <w:rsid w:val="00710092"/>
    <w:rsid w:val="007104C2"/>
    <w:rsid w:val="00710612"/>
    <w:rsid w:val="00710871"/>
    <w:rsid w:val="007109DE"/>
    <w:rsid w:val="007116F6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66F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24E"/>
    <w:rsid w:val="0072097B"/>
    <w:rsid w:val="00720ADD"/>
    <w:rsid w:val="007212AA"/>
    <w:rsid w:val="007218DF"/>
    <w:rsid w:val="00721926"/>
    <w:rsid w:val="00721DDE"/>
    <w:rsid w:val="0072210B"/>
    <w:rsid w:val="00722751"/>
    <w:rsid w:val="00722B93"/>
    <w:rsid w:val="0072328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1FC"/>
    <w:rsid w:val="00731723"/>
    <w:rsid w:val="007317FE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88"/>
    <w:rsid w:val="00733DBC"/>
    <w:rsid w:val="00734662"/>
    <w:rsid w:val="00734868"/>
    <w:rsid w:val="0073488A"/>
    <w:rsid w:val="00734B71"/>
    <w:rsid w:val="00735182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67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08A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9B"/>
    <w:rsid w:val="00754BB9"/>
    <w:rsid w:val="00754E32"/>
    <w:rsid w:val="00754FFE"/>
    <w:rsid w:val="007551A0"/>
    <w:rsid w:val="007551EB"/>
    <w:rsid w:val="007553A2"/>
    <w:rsid w:val="007556FE"/>
    <w:rsid w:val="0075577E"/>
    <w:rsid w:val="007562B2"/>
    <w:rsid w:val="0075634C"/>
    <w:rsid w:val="007563E7"/>
    <w:rsid w:val="00756517"/>
    <w:rsid w:val="00756A2A"/>
    <w:rsid w:val="00756CE2"/>
    <w:rsid w:val="00757147"/>
    <w:rsid w:val="007573AC"/>
    <w:rsid w:val="00757448"/>
    <w:rsid w:val="007575A2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3A64"/>
    <w:rsid w:val="00763DAE"/>
    <w:rsid w:val="00764363"/>
    <w:rsid w:val="00764A82"/>
    <w:rsid w:val="00764BE7"/>
    <w:rsid w:val="00764D6B"/>
    <w:rsid w:val="00764DD4"/>
    <w:rsid w:val="00764EAD"/>
    <w:rsid w:val="00765179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11A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7A4"/>
    <w:rsid w:val="00777B70"/>
    <w:rsid w:val="00780366"/>
    <w:rsid w:val="00780B7E"/>
    <w:rsid w:val="00780CEC"/>
    <w:rsid w:val="00780DA3"/>
    <w:rsid w:val="00781373"/>
    <w:rsid w:val="00781500"/>
    <w:rsid w:val="00781CEE"/>
    <w:rsid w:val="00781E77"/>
    <w:rsid w:val="007821BE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0F6"/>
    <w:rsid w:val="00791169"/>
    <w:rsid w:val="00791644"/>
    <w:rsid w:val="00791A8F"/>
    <w:rsid w:val="007927E3"/>
    <w:rsid w:val="00792F39"/>
    <w:rsid w:val="00793115"/>
    <w:rsid w:val="007934A5"/>
    <w:rsid w:val="00793D83"/>
    <w:rsid w:val="00793E0E"/>
    <w:rsid w:val="00794121"/>
    <w:rsid w:val="00794427"/>
    <w:rsid w:val="007944E5"/>
    <w:rsid w:val="00794817"/>
    <w:rsid w:val="00794C59"/>
    <w:rsid w:val="00794F58"/>
    <w:rsid w:val="00795245"/>
    <w:rsid w:val="0079547C"/>
    <w:rsid w:val="0079558E"/>
    <w:rsid w:val="0079595B"/>
    <w:rsid w:val="00795AF3"/>
    <w:rsid w:val="0079633C"/>
    <w:rsid w:val="007964CE"/>
    <w:rsid w:val="00796B2B"/>
    <w:rsid w:val="00797012"/>
    <w:rsid w:val="0079708A"/>
    <w:rsid w:val="007974EC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79B"/>
    <w:rsid w:val="007A38C3"/>
    <w:rsid w:val="007A3F57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83"/>
    <w:rsid w:val="007B01BE"/>
    <w:rsid w:val="007B026F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0E2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2AC"/>
    <w:rsid w:val="007B750D"/>
    <w:rsid w:val="007B7617"/>
    <w:rsid w:val="007B76AC"/>
    <w:rsid w:val="007B7C28"/>
    <w:rsid w:val="007C0309"/>
    <w:rsid w:val="007C0A4D"/>
    <w:rsid w:val="007C0EF8"/>
    <w:rsid w:val="007C1319"/>
    <w:rsid w:val="007C15C8"/>
    <w:rsid w:val="007C16D3"/>
    <w:rsid w:val="007C17FE"/>
    <w:rsid w:val="007C1A6A"/>
    <w:rsid w:val="007C1D60"/>
    <w:rsid w:val="007C226B"/>
    <w:rsid w:val="007C2316"/>
    <w:rsid w:val="007C32BB"/>
    <w:rsid w:val="007C3457"/>
    <w:rsid w:val="007C3648"/>
    <w:rsid w:val="007C3989"/>
    <w:rsid w:val="007C3A3E"/>
    <w:rsid w:val="007C3CB5"/>
    <w:rsid w:val="007C457B"/>
    <w:rsid w:val="007C460E"/>
    <w:rsid w:val="007C47A9"/>
    <w:rsid w:val="007C4988"/>
    <w:rsid w:val="007C49EB"/>
    <w:rsid w:val="007C4ADB"/>
    <w:rsid w:val="007C4B9E"/>
    <w:rsid w:val="007C538E"/>
    <w:rsid w:val="007C5860"/>
    <w:rsid w:val="007C625B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65F"/>
    <w:rsid w:val="007D387B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79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37B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B9E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7F6"/>
    <w:rsid w:val="00800D3C"/>
    <w:rsid w:val="00800EB0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0CE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1E"/>
    <w:rsid w:val="00810431"/>
    <w:rsid w:val="00810D25"/>
    <w:rsid w:val="00810FC4"/>
    <w:rsid w:val="00811044"/>
    <w:rsid w:val="008110CA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9D9"/>
    <w:rsid w:val="00815A8B"/>
    <w:rsid w:val="00815DC0"/>
    <w:rsid w:val="008166EE"/>
    <w:rsid w:val="00816AA1"/>
    <w:rsid w:val="00816D78"/>
    <w:rsid w:val="00816D98"/>
    <w:rsid w:val="00817359"/>
    <w:rsid w:val="008179D1"/>
    <w:rsid w:val="00817B32"/>
    <w:rsid w:val="008207F8"/>
    <w:rsid w:val="008208DD"/>
    <w:rsid w:val="00820907"/>
    <w:rsid w:val="00820F70"/>
    <w:rsid w:val="00821538"/>
    <w:rsid w:val="0082167C"/>
    <w:rsid w:val="00821689"/>
    <w:rsid w:val="00821B47"/>
    <w:rsid w:val="00821D3B"/>
    <w:rsid w:val="00822128"/>
    <w:rsid w:val="00822190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5A33"/>
    <w:rsid w:val="00825DED"/>
    <w:rsid w:val="00826412"/>
    <w:rsid w:val="00826465"/>
    <w:rsid w:val="008268CB"/>
    <w:rsid w:val="00826F90"/>
    <w:rsid w:val="00826FAF"/>
    <w:rsid w:val="00827223"/>
    <w:rsid w:val="00827286"/>
    <w:rsid w:val="00827C02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4E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6F9A"/>
    <w:rsid w:val="008471CA"/>
    <w:rsid w:val="0084731E"/>
    <w:rsid w:val="00847346"/>
    <w:rsid w:val="0084741C"/>
    <w:rsid w:val="00847690"/>
    <w:rsid w:val="00847934"/>
    <w:rsid w:val="00847968"/>
    <w:rsid w:val="008479FB"/>
    <w:rsid w:val="00847A68"/>
    <w:rsid w:val="00847AB9"/>
    <w:rsid w:val="00850948"/>
    <w:rsid w:val="0085095D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44F"/>
    <w:rsid w:val="008538D8"/>
    <w:rsid w:val="00853B1E"/>
    <w:rsid w:val="00853C01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60A"/>
    <w:rsid w:val="00855748"/>
    <w:rsid w:val="008559FC"/>
    <w:rsid w:val="00856138"/>
    <w:rsid w:val="0085638B"/>
    <w:rsid w:val="00856EBA"/>
    <w:rsid w:val="00856FA8"/>
    <w:rsid w:val="008570AF"/>
    <w:rsid w:val="00857BC3"/>
    <w:rsid w:val="00857CE1"/>
    <w:rsid w:val="00860189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2AD"/>
    <w:rsid w:val="0086234D"/>
    <w:rsid w:val="00862D62"/>
    <w:rsid w:val="00862EBB"/>
    <w:rsid w:val="00863388"/>
    <w:rsid w:val="00863393"/>
    <w:rsid w:val="00863395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407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25B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6A52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13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5D4"/>
    <w:rsid w:val="0089683A"/>
    <w:rsid w:val="00896BA6"/>
    <w:rsid w:val="00896BA7"/>
    <w:rsid w:val="00896D5A"/>
    <w:rsid w:val="00896D83"/>
    <w:rsid w:val="00897121"/>
    <w:rsid w:val="008973CC"/>
    <w:rsid w:val="00897683"/>
    <w:rsid w:val="00897772"/>
    <w:rsid w:val="00897899"/>
    <w:rsid w:val="00897D42"/>
    <w:rsid w:val="008A04E6"/>
    <w:rsid w:val="008A05BE"/>
    <w:rsid w:val="008A068D"/>
    <w:rsid w:val="008A079E"/>
    <w:rsid w:val="008A080C"/>
    <w:rsid w:val="008A0EC7"/>
    <w:rsid w:val="008A1194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6FBE"/>
    <w:rsid w:val="008A741B"/>
    <w:rsid w:val="008A7448"/>
    <w:rsid w:val="008A7606"/>
    <w:rsid w:val="008B08EB"/>
    <w:rsid w:val="008B0976"/>
    <w:rsid w:val="008B0A0D"/>
    <w:rsid w:val="008B0D89"/>
    <w:rsid w:val="008B10D1"/>
    <w:rsid w:val="008B1479"/>
    <w:rsid w:val="008B1E55"/>
    <w:rsid w:val="008B25F7"/>
    <w:rsid w:val="008B2EAF"/>
    <w:rsid w:val="008B369B"/>
    <w:rsid w:val="008B446D"/>
    <w:rsid w:val="008B4645"/>
    <w:rsid w:val="008B46B6"/>
    <w:rsid w:val="008B4752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CA5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875"/>
    <w:rsid w:val="008C5C7E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50"/>
    <w:rsid w:val="008D06FC"/>
    <w:rsid w:val="008D0E4A"/>
    <w:rsid w:val="008D1265"/>
    <w:rsid w:val="008D13C3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97"/>
    <w:rsid w:val="008D7CDA"/>
    <w:rsid w:val="008D7D1E"/>
    <w:rsid w:val="008E0477"/>
    <w:rsid w:val="008E07B3"/>
    <w:rsid w:val="008E0A41"/>
    <w:rsid w:val="008E0A48"/>
    <w:rsid w:val="008E0B23"/>
    <w:rsid w:val="008E0C24"/>
    <w:rsid w:val="008E0CD1"/>
    <w:rsid w:val="008E0D39"/>
    <w:rsid w:val="008E0F0E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BED"/>
    <w:rsid w:val="008E6C82"/>
    <w:rsid w:val="008E6CE5"/>
    <w:rsid w:val="008E6D64"/>
    <w:rsid w:val="008E6D91"/>
    <w:rsid w:val="008E70CE"/>
    <w:rsid w:val="008E725A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AA8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60"/>
    <w:rsid w:val="00904098"/>
    <w:rsid w:val="0090440D"/>
    <w:rsid w:val="009044B7"/>
    <w:rsid w:val="009044E2"/>
    <w:rsid w:val="00904675"/>
    <w:rsid w:val="0090481C"/>
    <w:rsid w:val="00904FD1"/>
    <w:rsid w:val="0090559B"/>
    <w:rsid w:val="00905EDD"/>
    <w:rsid w:val="009061FD"/>
    <w:rsid w:val="00906290"/>
    <w:rsid w:val="009065C4"/>
    <w:rsid w:val="00906A03"/>
    <w:rsid w:val="00906B6D"/>
    <w:rsid w:val="00906DF5"/>
    <w:rsid w:val="00907A05"/>
    <w:rsid w:val="00907A22"/>
    <w:rsid w:val="0091124F"/>
    <w:rsid w:val="0091128F"/>
    <w:rsid w:val="00911570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9E6"/>
    <w:rsid w:val="00917DF7"/>
    <w:rsid w:val="0092003E"/>
    <w:rsid w:val="009200FB"/>
    <w:rsid w:val="00920256"/>
    <w:rsid w:val="00920494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4D3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244"/>
    <w:rsid w:val="0092748B"/>
    <w:rsid w:val="00927499"/>
    <w:rsid w:val="00927C7A"/>
    <w:rsid w:val="00927FDE"/>
    <w:rsid w:val="0093029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0FF8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D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5D79"/>
    <w:rsid w:val="00956791"/>
    <w:rsid w:val="009572AB"/>
    <w:rsid w:val="00957336"/>
    <w:rsid w:val="0095750E"/>
    <w:rsid w:val="00957865"/>
    <w:rsid w:val="00957A95"/>
    <w:rsid w:val="00957C68"/>
    <w:rsid w:val="00957D12"/>
    <w:rsid w:val="00957ECB"/>
    <w:rsid w:val="00957EF1"/>
    <w:rsid w:val="00960AA0"/>
    <w:rsid w:val="009615AD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523C"/>
    <w:rsid w:val="00965D5B"/>
    <w:rsid w:val="00965E71"/>
    <w:rsid w:val="00965E86"/>
    <w:rsid w:val="00966014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A1C"/>
    <w:rsid w:val="00970C1D"/>
    <w:rsid w:val="00970E15"/>
    <w:rsid w:val="009712A3"/>
    <w:rsid w:val="009713A1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88A"/>
    <w:rsid w:val="00973C57"/>
    <w:rsid w:val="00974076"/>
    <w:rsid w:val="009740CF"/>
    <w:rsid w:val="00974412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6A69"/>
    <w:rsid w:val="00977098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466"/>
    <w:rsid w:val="00981ABE"/>
    <w:rsid w:val="00981C3D"/>
    <w:rsid w:val="00982489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5C8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08B"/>
    <w:rsid w:val="009941BD"/>
    <w:rsid w:val="0099469F"/>
    <w:rsid w:val="0099495C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369"/>
    <w:rsid w:val="0099738F"/>
    <w:rsid w:val="00997405"/>
    <w:rsid w:val="00997443"/>
    <w:rsid w:val="009975AC"/>
    <w:rsid w:val="00997ABC"/>
    <w:rsid w:val="009A0208"/>
    <w:rsid w:val="009A033E"/>
    <w:rsid w:val="009A03EE"/>
    <w:rsid w:val="009A0565"/>
    <w:rsid w:val="009A09D8"/>
    <w:rsid w:val="009A0C00"/>
    <w:rsid w:val="009A0CF0"/>
    <w:rsid w:val="009A1134"/>
    <w:rsid w:val="009A1184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5EA6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CF6"/>
    <w:rsid w:val="009B4E83"/>
    <w:rsid w:val="009B4F22"/>
    <w:rsid w:val="009B4F52"/>
    <w:rsid w:val="009B4FF4"/>
    <w:rsid w:val="009B54D8"/>
    <w:rsid w:val="009B5510"/>
    <w:rsid w:val="009B5C8D"/>
    <w:rsid w:val="009B5EC2"/>
    <w:rsid w:val="009B612E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3"/>
    <w:rsid w:val="009C2328"/>
    <w:rsid w:val="009C2DA8"/>
    <w:rsid w:val="009C2E9C"/>
    <w:rsid w:val="009C2EF1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54"/>
    <w:rsid w:val="009D118D"/>
    <w:rsid w:val="009D196B"/>
    <w:rsid w:val="009D1A04"/>
    <w:rsid w:val="009D2292"/>
    <w:rsid w:val="009D2304"/>
    <w:rsid w:val="009D248F"/>
    <w:rsid w:val="009D297F"/>
    <w:rsid w:val="009D2C85"/>
    <w:rsid w:val="009D30ED"/>
    <w:rsid w:val="009D33D2"/>
    <w:rsid w:val="009D3474"/>
    <w:rsid w:val="009D35FF"/>
    <w:rsid w:val="009D3615"/>
    <w:rsid w:val="009D375B"/>
    <w:rsid w:val="009D3A5A"/>
    <w:rsid w:val="009D3B18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1BD"/>
    <w:rsid w:val="009D643E"/>
    <w:rsid w:val="009D6748"/>
    <w:rsid w:val="009D68CC"/>
    <w:rsid w:val="009D6A4B"/>
    <w:rsid w:val="009D6EEA"/>
    <w:rsid w:val="009D6F88"/>
    <w:rsid w:val="009D6FC6"/>
    <w:rsid w:val="009D782A"/>
    <w:rsid w:val="009D7BE2"/>
    <w:rsid w:val="009D7CD0"/>
    <w:rsid w:val="009D7EE8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850"/>
    <w:rsid w:val="009E5CE3"/>
    <w:rsid w:val="009E5EC1"/>
    <w:rsid w:val="009E614D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081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30C"/>
    <w:rsid w:val="009F654E"/>
    <w:rsid w:val="009F668C"/>
    <w:rsid w:val="009F668D"/>
    <w:rsid w:val="009F6855"/>
    <w:rsid w:val="009F68FC"/>
    <w:rsid w:val="009F6AC2"/>
    <w:rsid w:val="009F6C12"/>
    <w:rsid w:val="009F6F54"/>
    <w:rsid w:val="009F70DB"/>
    <w:rsid w:val="009F7148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236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5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1F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41F"/>
    <w:rsid w:val="00A225AE"/>
    <w:rsid w:val="00A226A7"/>
    <w:rsid w:val="00A22892"/>
    <w:rsid w:val="00A22D96"/>
    <w:rsid w:val="00A22DB9"/>
    <w:rsid w:val="00A23042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61FC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C32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F9D"/>
    <w:rsid w:val="00A34003"/>
    <w:rsid w:val="00A34698"/>
    <w:rsid w:val="00A3474E"/>
    <w:rsid w:val="00A34CC8"/>
    <w:rsid w:val="00A34D30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9B4"/>
    <w:rsid w:val="00A369CB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439"/>
    <w:rsid w:val="00A41991"/>
    <w:rsid w:val="00A42190"/>
    <w:rsid w:val="00A422BE"/>
    <w:rsid w:val="00A42643"/>
    <w:rsid w:val="00A42860"/>
    <w:rsid w:val="00A42B9C"/>
    <w:rsid w:val="00A42C2B"/>
    <w:rsid w:val="00A42EFB"/>
    <w:rsid w:val="00A432CA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1D6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7C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D5C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CC4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53E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1A1"/>
    <w:rsid w:val="00A6621E"/>
    <w:rsid w:val="00A66BE7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7A4"/>
    <w:rsid w:val="00A73A63"/>
    <w:rsid w:val="00A73DD5"/>
    <w:rsid w:val="00A74059"/>
    <w:rsid w:val="00A74321"/>
    <w:rsid w:val="00A74BAB"/>
    <w:rsid w:val="00A74D34"/>
    <w:rsid w:val="00A75001"/>
    <w:rsid w:val="00A750ED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174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61C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9D7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68B"/>
    <w:rsid w:val="00A967E1"/>
    <w:rsid w:val="00A96E04"/>
    <w:rsid w:val="00A96EDC"/>
    <w:rsid w:val="00A96F9A"/>
    <w:rsid w:val="00A96FC3"/>
    <w:rsid w:val="00A974EF"/>
    <w:rsid w:val="00A97ABC"/>
    <w:rsid w:val="00A97EC0"/>
    <w:rsid w:val="00AA000B"/>
    <w:rsid w:val="00AA0238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3D88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D80"/>
    <w:rsid w:val="00AB0F69"/>
    <w:rsid w:val="00AB1369"/>
    <w:rsid w:val="00AB147B"/>
    <w:rsid w:val="00AB1D97"/>
    <w:rsid w:val="00AB1F7C"/>
    <w:rsid w:val="00AB20DF"/>
    <w:rsid w:val="00AB2350"/>
    <w:rsid w:val="00AB24B2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BCC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EA7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27F4"/>
    <w:rsid w:val="00AD28CF"/>
    <w:rsid w:val="00AD2A45"/>
    <w:rsid w:val="00AD2AD7"/>
    <w:rsid w:val="00AD2E20"/>
    <w:rsid w:val="00AD307F"/>
    <w:rsid w:val="00AD3522"/>
    <w:rsid w:val="00AD35A3"/>
    <w:rsid w:val="00AD37F0"/>
    <w:rsid w:val="00AD391E"/>
    <w:rsid w:val="00AD3CBF"/>
    <w:rsid w:val="00AD3E23"/>
    <w:rsid w:val="00AD3F6D"/>
    <w:rsid w:val="00AD450B"/>
    <w:rsid w:val="00AD458E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A9F"/>
    <w:rsid w:val="00AD7B73"/>
    <w:rsid w:val="00AD7BAF"/>
    <w:rsid w:val="00AE02C3"/>
    <w:rsid w:val="00AE0A9F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F7E"/>
    <w:rsid w:val="00AE77B2"/>
    <w:rsid w:val="00AE7A51"/>
    <w:rsid w:val="00AE7F7F"/>
    <w:rsid w:val="00AF0137"/>
    <w:rsid w:val="00AF02E9"/>
    <w:rsid w:val="00AF03C0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2D6B"/>
    <w:rsid w:val="00AF3C08"/>
    <w:rsid w:val="00AF3E98"/>
    <w:rsid w:val="00AF3FF0"/>
    <w:rsid w:val="00AF40CB"/>
    <w:rsid w:val="00AF41EF"/>
    <w:rsid w:val="00AF4240"/>
    <w:rsid w:val="00AF434C"/>
    <w:rsid w:val="00AF44C5"/>
    <w:rsid w:val="00AF4804"/>
    <w:rsid w:val="00AF4C99"/>
    <w:rsid w:val="00AF4E40"/>
    <w:rsid w:val="00AF4E63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B8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2CC"/>
    <w:rsid w:val="00B1183D"/>
    <w:rsid w:val="00B118CA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23"/>
    <w:rsid w:val="00B26EE0"/>
    <w:rsid w:val="00B27037"/>
    <w:rsid w:val="00B270A0"/>
    <w:rsid w:val="00B27313"/>
    <w:rsid w:val="00B273F5"/>
    <w:rsid w:val="00B2758E"/>
    <w:rsid w:val="00B2759C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F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1DA"/>
    <w:rsid w:val="00B40470"/>
    <w:rsid w:val="00B40E6D"/>
    <w:rsid w:val="00B414BD"/>
    <w:rsid w:val="00B415B0"/>
    <w:rsid w:val="00B41691"/>
    <w:rsid w:val="00B41904"/>
    <w:rsid w:val="00B4197F"/>
    <w:rsid w:val="00B41C9C"/>
    <w:rsid w:val="00B41E68"/>
    <w:rsid w:val="00B41EA9"/>
    <w:rsid w:val="00B4200E"/>
    <w:rsid w:val="00B425E4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962"/>
    <w:rsid w:val="00B46B61"/>
    <w:rsid w:val="00B46EAD"/>
    <w:rsid w:val="00B47223"/>
    <w:rsid w:val="00B477D6"/>
    <w:rsid w:val="00B47FA9"/>
    <w:rsid w:val="00B50D5B"/>
    <w:rsid w:val="00B50F0C"/>
    <w:rsid w:val="00B51113"/>
    <w:rsid w:val="00B51341"/>
    <w:rsid w:val="00B51427"/>
    <w:rsid w:val="00B515A2"/>
    <w:rsid w:val="00B51743"/>
    <w:rsid w:val="00B5174A"/>
    <w:rsid w:val="00B51861"/>
    <w:rsid w:val="00B519D4"/>
    <w:rsid w:val="00B51AA5"/>
    <w:rsid w:val="00B51C02"/>
    <w:rsid w:val="00B522A7"/>
    <w:rsid w:val="00B522C9"/>
    <w:rsid w:val="00B52352"/>
    <w:rsid w:val="00B52DDC"/>
    <w:rsid w:val="00B53039"/>
    <w:rsid w:val="00B5351E"/>
    <w:rsid w:val="00B53693"/>
    <w:rsid w:val="00B53953"/>
    <w:rsid w:val="00B53BEB"/>
    <w:rsid w:val="00B53DC1"/>
    <w:rsid w:val="00B54349"/>
    <w:rsid w:val="00B544FD"/>
    <w:rsid w:val="00B54884"/>
    <w:rsid w:val="00B55183"/>
    <w:rsid w:val="00B5533B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293"/>
    <w:rsid w:val="00B614D5"/>
    <w:rsid w:val="00B617CE"/>
    <w:rsid w:val="00B61D20"/>
    <w:rsid w:val="00B61E30"/>
    <w:rsid w:val="00B61EBE"/>
    <w:rsid w:val="00B61F8F"/>
    <w:rsid w:val="00B620EA"/>
    <w:rsid w:val="00B62E60"/>
    <w:rsid w:val="00B63874"/>
    <w:rsid w:val="00B63C2B"/>
    <w:rsid w:val="00B63EF6"/>
    <w:rsid w:val="00B640EB"/>
    <w:rsid w:val="00B642BB"/>
    <w:rsid w:val="00B64731"/>
    <w:rsid w:val="00B64928"/>
    <w:rsid w:val="00B64B0B"/>
    <w:rsid w:val="00B64B90"/>
    <w:rsid w:val="00B650CC"/>
    <w:rsid w:val="00B656B4"/>
    <w:rsid w:val="00B65BB1"/>
    <w:rsid w:val="00B65D8C"/>
    <w:rsid w:val="00B666EA"/>
    <w:rsid w:val="00B66BA1"/>
    <w:rsid w:val="00B6706D"/>
    <w:rsid w:val="00B670F3"/>
    <w:rsid w:val="00B671A6"/>
    <w:rsid w:val="00B6725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0FE8"/>
    <w:rsid w:val="00B710A7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3D6C"/>
    <w:rsid w:val="00B744C7"/>
    <w:rsid w:val="00B74C00"/>
    <w:rsid w:val="00B74CE4"/>
    <w:rsid w:val="00B74F96"/>
    <w:rsid w:val="00B752DC"/>
    <w:rsid w:val="00B75539"/>
    <w:rsid w:val="00B75985"/>
    <w:rsid w:val="00B759EE"/>
    <w:rsid w:val="00B76228"/>
    <w:rsid w:val="00B7633A"/>
    <w:rsid w:val="00B764A7"/>
    <w:rsid w:val="00B76758"/>
    <w:rsid w:val="00B76C99"/>
    <w:rsid w:val="00B76D9D"/>
    <w:rsid w:val="00B770E2"/>
    <w:rsid w:val="00B7748F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B4"/>
    <w:rsid w:val="00B8415F"/>
    <w:rsid w:val="00B842AE"/>
    <w:rsid w:val="00B842BD"/>
    <w:rsid w:val="00B84789"/>
    <w:rsid w:val="00B84881"/>
    <w:rsid w:val="00B849D1"/>
    <w:rsid w:val="00B84AEB"/>
    <w:rsid w:val="00B84C9D"/>
    <w:rsid w:val="00B84D1F"/>
    <w:rsid w:val="00B84EED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521"/>
    <w:rsid w:val="00B91721"/>
    <w:rsid w:val="00B91DE8"/>
    <w:rsid w:val="00B9240F"/>
    <w:rsid w:val="00B92FC3"/>
    <w:rsid w:val="00B93448"/>
    <w:rsid w:val="00B93730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058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97B6F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3BE8"/>
    <w:rsid w:val="00BA4253"/>
    <w:rsid w:val="00BA4668"/>
    <w:rsid w:val="00BA4A46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422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2E70"/>
    <w:rsid w:val="00BC344F"/>
    <w:rsid w:val="00BC35CE"/>
    <w:rsid w:val="00BC36EF"/>
    <w:rsid w:val="00BC3836"/>
    <w:rsid w:val="00BC387E"/>
    <w:rsid w:val="00BC3CFF"/>
    <w:rsid w:val="00BC3F13"/>
    <w:rsid w:val="00BC44B9"/>
    <w:rsid w:val="00BC44F6"/>
    <w:rsid w:val="00BC4506"/>
    <w:rsid w:val="00BC48BB"/>
    <w:rsid w:val="00BC4B4B"/>
    <w:rsid w:val="00BC4DBD"/>
    <w:rsid w:val="00BC5B24"/>
    <w:rsid w:val="00BC5EC2"/>
    <w:rsid w:val="00BC681F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797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B50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BDB"/>
    <w:rsid w:val="00BE2C61"/>
    <w:rsid w:val="00BE2EFE"/>
    <w:rsid w:val="00BE2F2A"/>
    <w:rsid w:val="00BE2F64"/>
    <w:rsid w:val="00BE3438"/>
    <w:rsid w:val="00BE3BD1"/>
    <w:rsid w:val="00BE3C11"/>
    <w:rsid w:val="00BE4442"/>
    <w:rsid w:val="00BE47B3"/>
    <w:rsid w:val="00BE49BE"/>
    <w:rsid w:val="00BE5071"/>
    <w:rsid w:val="00BE5317"/>
    <w:rsid w:val="00BE5391"/>
    <w:rsid w:val="00BE543B"/>
    <w:rsid w:val="00BE549C"/>
    <w:rsid w:val="00BE56DC"/>
    <w:rsid w:val="00BE58DB"/>
    <w:rsid w:val="00BE5A3E"/>
    <w:rsid w:val="00BE649C"/>
    <w:rsid w:val="00BE6563"/>
    <w:rsid w:val="00BE6573"/>
    <w:rsid w:val="00BE6E95"/>
    <w:rsid w:val="00BE76EC"/>
    <w:rsid w:val="00BE7C29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1C7"/>
    <w:rsid w:val="00BF522F"/>
    <w:rsid w:val="00BF537A"/>
    <w:rsid w:val="00BF58C6"/>
    <w:rsid w:val="00BF5D4D"/>
    <w:rsid w:val="00BF64D5"/>
    <w:rsid w:val="00BF6DED"/>
    <w:rsid w:val="00BF6E39"/>
    <w:rsid w:val="00BF6E85"/>
    <w:rsid w:val="00BF71F0"/>
    <w:rsid w:val="00BF7682"/>
    <w:rsid w:val="00BF7D56"/>
    <w:rsid w:val="00BF7E00"/>
    <w:rsid w:val="00C0002A"/>
    <w:rsid w:val="00C00075"/>
    <w:rsid w:val="00C0010F"/>
    <w:rsid w:val="00C00185"/>
    <w:rsid w:val="00C0069E"/>
    <w:rsid w:val="00C01A53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E50"/>
    <w:rsid w:val="00C03FD8"/>
    <w:rsid w:val="00C042C7"/>
    <w:rsid w:val="00C04811"/>
    <w:rsid w:val="00C049BA"/>
    <w:rsid w:val="00C04E8D"/>
    <w:rsid w:val="00C04EAB"/>
    <w:rsid w:val="00C0503E"/>
    <w:rsid w:val="00C050EF"/>
    <w:rsid w:val="00C05107"/>
    <w:rsid w:val="00C051B3"/>
    <w:rsid w:val="00C059E1"/>
    <w:rsid w:val="00C05EBA"/>
    <w:rsid w:val="00C062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07EF2"/>
    <w:rsid w:val="00C1020C"/>
    <w:rsid w:val="00C104BD"/>
    <w:rsid w:val="00C10566"/>
    <w:rsid w:val="00C10B87"/>
    <w:rsid w:val="00C10BB3"/>
    <w:rsid w:val="00C1121B"/>
    <w:rsid w:val="00C11537"/>
    <w:rsid w:val="00C117F8"/>
    <w:rsid w:val="00C1182B"/>
    <w:rsid w:val="00C118A4"/>
    <w:rsid w:val="00C11D6E"/>
    <w:rsid w:val="00C11E56"/>
    <w:rsid w:val="00C11E9C"/>
    <w:rsid w:val="00C12465"/>
    <w:rsid w:val="00C12529"/>
    <w:rsid w:val="00C125E6"/>
    <w:rsid w:val="00C1276B"/>
    <w:rsid w:val="00C12939"/>
    <w:rsid w:val="00C12AB3"/>
    <w:rsid w:val="00C12D4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6F12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1C8"/>
    <w:rsid w:val="00C22420"/>
    <w:rsid w:val="00C22783"/>
    <w:rsid w:val="00C22D6C"/>
    <w:rsid w:val="00C22DFE"/>
    <w:rsid w:val="00C23037"/>
    <w:rsid w:val="00C234CF"/>
    <w:rsid w:val="00C237CE"/>
    <w:rsid w:val="00C241F2"/>
    <w:rsid w:val="00C24760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71A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31D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15"/>
    <w:rsid w:val="00C40B7F"/>
    <w:rsid w:val="00C40D10"/>
    <w:rsid w:val="00C40F06"/>
    <w:rsid w:val="00C40F54"/>
    <w:rsid w:val="00C40FAF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39EE"/>
    <w:rsid w:val="00C44294"/>
    <w:rsid w:val="00C44656"/>
    <w:rsid w:val="00C44B38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6EE3"/>
    <w:rsid w:val="00C470E0"/>
    <w:rsid w:val="00C475B9"/>
    <w:rsid w:val="00C4794B"/>
    <w:rsid w:val="00C47AAB"/>
    <w:rsid w:val="00C47B29"/>
    <w:rsid w:val="00C47D0C"/>
    <w:rsid w:val="00C50042"/>
    <w:rsid w:val="00C503E4"/>
    <w:rsid w:val="00C50654"/>
    <w:rsid w:val="00C50D90"/>
    <w:rsid w:val="00C511FF"/>
    <w:rsid w:val="00C5138F"/>
    <w:rsid w:val="00C51487"/>
    <w:rsid w:val="00C5179B"/>
    <w:rsid w:val="00C51B04"/>
    <w:rsid w:val="00C51BDE"/>
    <w:rsid w:val="00C51F92"/>
    <w:rsid w:val="00C522A1"/>
    <w:rsid w:val="00C524A7"/>
    <w:rsid w:val="00C524E1"/>
    <w:rsid w:val="00C526F4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A7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C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618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471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6E3"/>
    <w:rsid w:val="00C81B7D"/>
    <w:rsid w:val="00C82014"/>
    <w:rsid w:val="00C82415"/>
    <w:rsid w:val="00C82455"/>
    <w:rsid w:val="00C824CB"/>
    <w:rsid w:val="00C82AA8"/>
    <w:rsid w:val="00C82BFE"/>
    <w:rsid w:val="00C83222"/>
    <w:rsid w:val="00C8358D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493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AD7"/>
    <w:rsid w:val="00C94D95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6E1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2C2F"/>
    <w:rsid w:val="00CA37ED"/>
    <w:rsid w:val="00CA4286"/>
    <w:rsid w:val="00CA4C3D"/>
    <w:rsid w:val="00CA4D85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32"/>
    <w:rsid w:val="00CB1674"/>
    <w:rsid w:val="00CB1881"/>
    <w:rsid w:val="00CB19AB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D53"/>
    <w:rsid w:val="00CB6E7F"/>
    <w:rsid w:val="00CB7373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4E1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34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9D7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A38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45B"/>
    <w:rsid w:val="00CE259B"/>
    <w:rsid w:val="00CE26EE"/>
    <w:rsid w:val="00CE2757"/>
    <w:rsid w:val="00CE2A24"/>
    <w:rsid w:val="00CE2A9C"/>
    <w:rsid w:val="00CE2D91"/>
    <w:rsid w:val="00CE2F13"/>
    <w:rsid w:val="00CE2F37"/>
    <w:rsid w:val="00CE30B0"/>
    <w:rsid w:val="00CE32C0"/>
    <w:rsid w:val="00CE339B"/>
    <w:rsid w:val="00CE3A3A"/>
    <w:rsid w:val="00CE4166"/>
    <w:rsid w:val="00CE4391"/>
    <w:rsid w:val="00CE550C"/>
    <w:rsid w:val="00CE67CA"/>
    <w:rsid w:val="00CE6C76"/>
    <w:rsid w:val="00CE6CDF"/>
    <w:rsid w:val="00CE6D3E"/>
    <w:rsid w:val="00CE74BE"/>
    <w:rsid w:val="00CE750D"/>
    <w:rsid w:val="00CE7A08"/>
    <w:rsid w:val="00CE7D14"/>
    <w:rsid w:val="00CE7E11"/>
    <w:rsid w:val="00CF0011"/>
    <w:rsid w:val="00CF02C5"/>
    <w:rsid w:val="00CF0337"/>
    <w:rsid w:val="00CF034B"/>
    <w:rsid w:val="00CF0C5D"/>
    <w:rsid w:val="00CF110E"/>
    <w:rsid w:val="00CF1326"/>
    <w:rsid w:val="00CF15DC"/>
    <w:rsid w:val="00CF1C92"/>
    <w:rsid w:val="00CF25C9"/>
    <w:rsid w:val="00CF273B"/>
    <w:rsid w:val="00CF28EC"/>
    <w:rsid w:val="00CF2BF8"/>
    <w:rsid w:val="00CF2CD7"/>
    <w:rsid w:val="00CF2E57"/>
    <w:rsid w:val="00CF2F75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9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CE1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2FC0"/>
    <w:rsid w:val="00D0302C"/>
    <w:rsid w:val="00D03117"/>
    <w:rsid w:val="00D031FD"/>
    <w:rsid w:val="00D03428"/>
    <w:rsid w:val="00D03456"/>
    <w:rsid w:val="00D0362C"/>
    <w:rsid w:val="00D037EF"/>
    <w:rsid w:val="00D038F9"/>
    <w:rsid w:val="00D03C67"/>
    <w:rsid w:val="00D03F10"/>
    <w:rsid w:val="00D041DE"/>
    <w:rsid w:val="00D0465B"/>
    <w:rsid w:val="00D04824"/>
    <w:rsid w:val="00D0487A"/>
    <w:rsid w:val="00D04FAC"/>
    <w:rsid w:val="00D051E7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5CB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2EE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878"/>
    <w:rsid w:val="00D24B73"/>
    <w:rsid w:val="00D24B9D"/>
    <w:rsid w:val="00D24C2E"/>
    <w:rsid w:val="00D25560"/>
    <w:rsid w:val="00D25660"/>
    <w:rsid w:val="00D26114"/>
    <w:rsid w:val="00D26343"/>
    <w:rsid w:val="00D26B71"/>
    <w:rsid w:val="00D26FB8"/>
    <w:rsid w:val="00D27180"/>
    <w:rsid w:val="00D27224"/>
    <w:rsid w:val="00D27349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0FEC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4BC"/>
    <w:rsid w:val="00D3456D"/>
    <w:rsid w:val="00D34801"/>
    <w:rsid w:val="00D3484F"/>
    <w:rsid w:val="00D34C28"/>
    <w:rsid w:val="00D3563D"/>
    <w:rsid w:val="00D356B0"/>
    <w:rsid w:val="00D35953"/>
    <w:rsid w:val="00D359FA"/>
    <w:rsid w:val="00D36461"/>
    <w:rsid w:val="00D36567"/>
    <w:rsid w:val="00D365E6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5A8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33C"/>
    <w:rsid w:val="00D46700"/>
    <w:rsid w:val="00D467DE"/>
    <w:rsid w:val="00D46C20"/>
    <w:rsid w:val="00D4703B"/>
    <w:rsid w:val="00D4713C"/>
    <w:rsid w:val="00D4715C"/>
    <w:rsid w:val="00D47186"/>
    <w:rsid w:val="00D47BB2"/>
    <w:rsid w:val="00D47C97"/>
    <w:rsid w:val="00D47DA3"/>
    <w:rsid w:val="00D50069"/>
    <w:rsid w:val="00D50470"/>
    <w:rsid w:val="00D50525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DA0"/>
    <w:rsid w:val="00D51E08"/>
    <w:rsid w:val="00D525F7"/>
    <w:rsid w:val="00D52759"/>
    <w:rsid w:val="00D52791"/>
    <w:rsid w:val="00D5281A"/>
    <w:rsid w:val="00D5283F"/>
    <w:rsid w:val="00D52F85"/>
    <w:rsid w:val="00D5311A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BAE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5DC8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67DE2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78C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681"/>
    <w:rsid w:val="00D90AC6"/>
    <w:rsid w:val="00D90E43"/>
    <w:rsid w:val="00D91082"/>
    <w:rsid w:val="00D913E1"/>
    <w:rsid w:val="00D91538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937"/>
    <w:rsid w:val="00D93ED0"/>
    <w:rsid w:val="00D93F8A"/>
    <w:rsid w:val="00D94738"/>
    <w:rsid w:val="00D94839"/>
    <w:rsid w:val="00D952D2"/>
    <w:rsid w:val="00D95C77"/>
    <w:rsid w:val="00D9647E"/>
    <w:rsid w:val="00D96CD4"/>
    <w:rsid w:val="00D96ED9"/>
    <w:rsid w:val="00D970B8"/>
    <w:rsid w:val="00D974B7"/>
    <w:rsid w:val="00D976E3"/>
    <w:rsid w:val="00D979A3"/>
    <w:rsid w:val="00D97EB2"/>
    <w:rsid w:val="00DA0131"/>
    <w:rsid w:val="00DA0250"/>
    <w:rsid w:val="00DA0EFE"/>
    <w:rsid w:val="00DA1115"/>
    <w:rsid w:val="00DA2597"/>
    <w:rsid w:val="00DA28EA"/>
    <w:rsid w:val="00DA29CB"/>
    <w:rsid w:val="00DA33BE"/>
    <w:rsid w:val="00DA3A48"/>
    <w:rsid w:val="00DA3CC6"/>
    <w:rsid w:val="00DA3CE2"/>
    <w:rsid w:val="00DA416B"/>
    <w:rsid w:val="00DA4172"/>
    <w:rsid w:val="00DA44F4"/>
    <w:rsid w:val="00DA4A9C"/>
    <w:rsid w:val="00DA4D59"/>
    <w:rsid w:val="00DA51D5"/>
    <w:rsid w:val="00DA53FC"/>
    <w:rsid w:val="00DA55A3"/>
    <w:rsid w:val="00DA5693"/>
    <w:rsid w:val="00DA59B8"/>
    <w:rsid w:val="00DA5AC5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11B"/>
    <w:rsid w:val="00DB22BD"/>
    <w:rsid w:val="00DB2634"/>
    <w:rsid w:val="00DB2B0C"/>
    <w:rsid w:val="00DB2EA4"/>
    <w:rsid w:val="00DB355D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4AD"/>
    <w:rsid w:val="00DB5717"/>
    <w:rsid w:val="00DB5980"/>
    <w:rsid w:val="00DB5D58"/>
    <w:rsid w:val="00DB5F55"/>
    <w:rsid w:val="00DB609F"/>
    <w:rsid w:val="00DB622A"/>
    <w:rsid w:val="00DB63FE"/>
    <w:rsid w:val="00DB6431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4DF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271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418"/>
    <w:rsid w:val="00DD5773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8D7"/>
    <w:rsid w:val="00DE2D42"/>
    <w:rsid w:val="00DE30FB"/>
    <w:rsid w:val="00DE328B"/>
    <w:rsid w:val="00DE36D2"/>
    <w:rsid w:val="00DE3955"/>
    <w:rsid w:val="00DE3B4A"/>
    <w:rsid w:val="00DE3F29"/>
    <w:rsid w:val="00DE414F"/>
    <w:rsid w:val="00DE41D2"/>
    <w:rsid w:val="00DE43A5"/>
    <w:rsid w:val="00DE4CE7"/>
    <w:rsid w:val="00DE5040"/>
    <w:rsid w:val="00DE58F6"/>
    <w:rsid w:val="00DE5AFE"/>
    <w:rsid w:val="00DE60D5"/>
    <w:rsid w:val="00DE621A"/>
    <w:rsid w:val="00DE65B5"/>
    <w:rsid w:val="00DE69DB"/>
    <w:rsid w:val="00DE6C2B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2DF7"/>
    <w:rsid w:val="00DF3444"/>
    <w:rsid w:val="00DF37A9"/>
    <w:rsid w:val="00DF3CC6"/>
    <w:rsid w:val="00DF4104"/>
    <w:rsid w:val="00DF47B3"/>
    <w:rsid w:val="00DF492E"/>
    <w:rsid w:val="00DF4A8D"/>
    <w:rsid w:val="00DF4D4B"/>
    <w:rsid w:val="00DF5284"/>
    <w:rsid w:val="00DF5551"/>
    <w:rsid w:val="00DF5F78"/>
    <w:rsid w:val="00DF6031"/>
    <w:rsid w:val="00DF617D"/>
    <w:rsid w:val="00DF6262"/>
    <w:rsid w:val="00DF63A2"/>
    <w:rsid w:val="00DF660C"/>
    <w:rsid w:val="00DF6622"/>
    <w:rsid w:val="00DF708D"/>
    <w:rsid w:val="00DF73D2"/>
    <w:rsid w:val="00DF750D"/>
    <w:rsid w:val="00DF7557"/>
    <w:rsid w:val="00DF7710"/>
    <w:rsid w:val="00DF78CB"/>
    <w:rsid w:val="00DF7A11"/>
    <w:rsid w:val="00DF7CF9"/>
    <w:rsid w:val="00DF7D83"/>
    <w:rsid w:val="00DF7F20"/>
    <w:rsid w:val="00DF7F71"/>
    <w:rsid w:val="00E006C5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4B7F"/>
    <w:rsid w:val="00E050EE"/>
    <w:rsid w:val="00E06220"/>
    <w:rsid w:val="00E067F6"/>
    <w:rsid w:val="00E068F0"/>
    <w:rsid w:val="00E06B13"/>
    <w:rsid w:val="00E06B81"/>
    <w:rsid w:val="00E07A1B"/>
    <w:rsid w:val="00E07AE7"/>
    <w:rsid w:val="00E07BD6"/>
    <w:rsid w:val="00E10013"/>
    <w:rsid w:val="00E10173"/>
    <w:rsid w:val="00E10561"/>
    <w:rsid w:val="00E105C8"/>
    <w:rsid w:val="00E106CF"/>
    <w:rsid w:val="00E10BF1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236"/>
    <w:rsid w:val="00E15362"/>
    <w:rsid w:val="00E1550D"/>
    <w:rsid w:val="00E156CF"/>
    <w:rsid w:val="00E15A41"/>
    <w:rsid w:val="00E15B7F"/>
    <w:rsid w:val="00E15CB6"/>
    <w:rsid w:val="00E15E90"/>
    <w:rsid w:val="00E1677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3E8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B6F"/>
    <w:rsid w:val="00E25FE7"/>
    <w:rsid w:val="00E26314"/>
    <w:rsid w:val="00E263F3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17B"/>
    <w:rsid w:val="00E3279B"/>
    <w:rsid w:val="00E33182"/>
    <w:rsid w:val="00E33285"/>
    <w:rsid w:val="00E332AF"/>
    <w:rsid w:val="00E334E7"/>
    <w:rsid w:val="00E3351B"/>
    <w:rsid w:val="00E335A9"/>
    <w:rsid w:val="00E3367F"/>
    <w:rsid w:val="00E3456E"/>
    <w:rsid w:val="00E3468D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8BD"/>
    <w:rsid w:val="00E36AD8"/>
    <w:rsid w:val="00E37429"/>
    <w:rsid w:val="00E37619"/>
    <w:rsid w:val="00E37768"/>
    <w:rsid w:val="00E40175"/>
    <w:rsid w:val="00E401C6"/>
    <w:rsid w:val="00E407B7"/>
    <w:rsid w:val="00E40827"/>
    <w:rsid w:val="00E408AA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4A6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938"/>
    <w:rsid w:val="00E51FE0"/>
    <w:rsid w:val="00E525AC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211"/>
    <w:rsid w:val="00E63292"/>
    <w:rsid w:val="00E637F3"/>
    <w:rsid w:val="00E63904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4E5"/>
    <w:rsid w:val="00E737DC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411"/>
    <w:rsid w:val="00E756C3"/>
    <w:rsid w:val="00E75E33"/>
    <w:rsid w:val="00E75E62"/>
    <w:rsid w:val="00E76418"/>
    <w:rsid w:val="00E766B9"/>
    <w:rsid w:val="00E76797"/>
    <w:rsid w:val="00E76C91"/>
    <w:rsid w:val="00E7717B"/>
    <w:rsid w:val="00E77293"/>
    <w:rsid w:val="00E7793D"/>
    <w:rsid w:val="00E80118"/>
    <w:rsid w:val="00E806C7"/>
    <w:rsid w:val="00E80843"/>
    <w:rsid w:val="00E80944"/>
    <w:rsid w:val="00E80CDB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5C7C"/>
    <w:rsid w:val="00E866F2"/>
    <w:rsid w:val="00E86A39"/>
    <w:rsid w:val="00E86C01"/>
    <w:rsid w:val="00E87515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97758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76B"/>
    <w:rsid w:val="00EA48D2"/>
    <w:rsid w:val="00EA4AD1"/>
    <w:rsid w:val="00EA4BC5"/>
    <w:rsid w:val="00EA4FC7"/>
    <w:rsid w:val="00EA509F"/>
    <w:rsid w:val="00EA5414"/>
    <w:rsid w:val="00EA588F"/>
    <w:rsid w:val="00EA598F"/>
    <w:rsid w:val="00EA649E"/>
    <w:rsid w:val="00EA64A4"/>
    <w:rsid w:val="00EA6DDA"/>
    <w:rsid w:val="00EA7129"/>
    <w:rsid w:val="00EA7B61"/>
    <w:rsid w:val="00EA7BD5"/>
    <w:rsid w:val="00EA7E1F"/>
    <w:rsid w:val="00EA7E28"/>
    <w:rsid w:val="00EB00BF"/>
    <w:rsid w:val="00EB00E2"/>
    <w:rsid w:val="00EB045B"/>
    <w:rsid w:val="00EB0517"/>
    <w:rsid w:val="00EB05B7"/>
    <w:rsid w:val="00EB0709"/>
    <w:rsid w:val="00EB070B"/>
    <w:rsid w:val="00EB084D"/>
    <w:rsid w:val="00EB09C3"/>
    <w:rsid w:val="00EB0CBC"/>
    <w:rsid w:val="00EB0EF3"/>
    <w:rsid w:val="00EB0F0F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5B4E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C4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B5"/>
    <w:rsid w:val="00ED3A23"/>
    <w:rsid w:val="00ED3A4B"/>
    <w:rsid w:val="00ED3B66"/>
    <w:rsid w:val="00ED3BDD"/>
    <w:rsid w:val="00ED3E6C"/>
    <w:rsid w:val="00ED40D3"/>
    <w:rsid w:val="00ED40E0"/>
    <w:rsid w:val="00ED416D"/>
    <w:rsid w:val="00ED4763"/>
    <w:rsid w:val="00ED4BEC"/>
    <w:rsid w:val="00ED4D3F"/>
    <w:rsid w:val="00ED4E4E"/>
    <w:rsid w:val="00ED5558"/>
    <w:rsid w:val="00ED5607"/>
    <w:rsid w:val="00ED5ABB"/>
    <w:rsid w:val="00ED5D1F"/>
    <w:rsid w:val="00ED6314"/>
    <w:rsid w:val="00ED6612"/>
    <w:rsid w:val="00ED7239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654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748"/>
    <w:rsid w:val="00EF19BF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21A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C39"/>
    <w:rsid w:val="00F071D1"/>
    <w:rsid w:val="00F07305"/>
    <w:rsid w:val="00F0780D"/>
    <w:rsid w:val="00F079F4"/>
    <w:rsid w:val="00F07B30"/>
    <w:rsid w:val="00F07BD5"/>
    <w:rsid w:val="00F07F13"/>
    <w:rsid w:val="00F10036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508"/>
    <w:rsid w:val="00F147D9"/>
    <w:rsid w:val="00F14C0C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A59"/>
    <w:rsid w:val="00F24DDF"/>
    <w:rsid w:val="00F2513B"/>
    <w:rsid w:val="00F2530E"/>
    <w:rsid w:val="00F256DD"/>
    <w:rsid w:val="00F25EA7"/>
    <w:rsid w:val="00F26198"/>
    <w:rsid w:val="00F264E6"/>
    <w:rsid w:val="00F26E7B"/>
    <w:rsid w:val="00F2715D"/>
    <w:rsid w:val="00F272E3"/>
    <w:rsid w:val="00F27886"/>
    <w:rsid w:val="00F27AC3"/>
    <w:rsid w:val="00F307C9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567"/>
    <w:rsid w:val="00F407A4"/>
    <w:rsid w:val="00F407F1"/>
    <w:rsid w:val="00F40836"/>
    <w:rsid w:val="00F40B3F"/>
    <w:rsid w:val="00F40CFF"/>
    <w:rsid w:val="00F40EB7"/>
    <w:rsid w:val="00F40FB0"/>
    <w:rsid w:val="00F40FD9"/>
    <w:rsid w:val="00F41349"/>
    <w:rsid w:val="00F41789"/>
    <w:rsid w:val="00F41905"/>
    <w:rsid w:val="00F41C7E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622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1D99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945"/>
    <w:rsid w:val="00F67AF5"/>
    <w:rsid w:val="00F67BF6"/>
    <w:rsid w:val="00F70123"/>
    <w:rsid w:val="00F7053E"/>
    <w:rsid w:val="00F70AE7"/>
    <w:rsid w:val="00F70F25"/>
    <w:rsid w:val="00F7101A"/>
    <w:rsid w:val="00F71063"/>
    <w:rsid w:val="00F71308"/>
    <w:rsid w:val="00F7145F"/>
    <w:rsid w:val="00F71564"/>
    <w:rsid w:val="00F719F6"/>
    <w:rsid w:val="00F71EF6"/>
    <w:rsid w:val="00F7220D"/>
    <w:rsid w:val="00F72457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1C3F"/>
    <w:rsid w:val="00F82054"/>
    <w:rsid w:val="00F8223F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5717"/>
    <w:rsid w:val="00F8608E"/>
    <w:rsid w:val="00F860E9"/>
    <w:rsid w:val="00F86488"/>
    <w:rsid w:val="00F87927"/>
    <w:rsid w:val="00F87A8A"/>
    <w:rsid w:val="00F87EE9"/>
    <w:rsid w:val="00F901A6"/>
    <w:rsid w:val="00F9020F"/>
    <w:rsid w:val="00F902DB"/>
    <w:rsid w:val="00F903ED"/>
    <w:rsid w:val="00F903FE"/>
    <w:rsid w:val="00F908B4"/>
    <w:rsid w:val="00F909E1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2EEF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5A6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73A"/>
    <w:rsid w:val="00FB3BEE"/>
    <w:rsid w:val="00FB3E3C"/>
    <w:rsid w:val="00FB3E45"/>
    <w:rsid w:val="00FB3F78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E6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1EBB"/>
    <w:rsid w:val="00FC252D"/>
    <w:rsid w:val="00FC28D1"/>
    <w:rsid w:val="00FC2ED2"/>
    <w:rsid w:val="00FC2F41"/>
    <w:rsid w:val="00FC2F55"/>
    <w:rsid w:val="00FC300B"/>
    <w:rsid w:val="00FC3049"/>
    <w:rsid w:val="00FC30A8"/>
    <w:rsid w:val="00FC359B"/>
    <w:rsid w:val="00FC38B1"/>
    <w:rsid w:val="00FC3910"/>
    <w:rsid w:val="00FC3E9A"/>
    <w:rsid w:val="00FC410B"/>
    <w:rsid w:val="00FC4282"/>
    <w:rsid w:val="00FC464D"/>
    <w:rsid w:val="00FC482E"/>
    <w:rsid w:val="00FC5245"/>
    <w:rsid w:val="00FC52CF"/>
    <w:rsid w:val="00FC5585"/>
    <w:rsid w:val="00FC56E0"/>
    <w:rsid w:val="00FC57F1"/>
    <w:rsid w:val="00FC5A25"/>
    <w:rsid w:val="00FC5B50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2FAF"/>
    <w:rsid w:val="00FD36CD"/>
    <w:rsid w:val="00FD379F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0C7F"/>
    <w:rsid w:val="00FE10AC"/>
    <w:rsid w:val="00FE1295"/>
    <w:rsid w:val="00FE12D7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86A"/>
    <w:rsid w:val="00FE4E26"/>
    <w:rsid w:val="00FE4F58"/>
    <w:rsid w:val="00FE5326"/>
    <w:rsid w:val="00FE533E"/>
    <w:rsid w:val="00FE57A4"/>
    <w:rsid w:val="00FE5A2C"/>
    <w:rsid w:val="00FE5D9A"/>
    <w:rsid w:val="00FE5DF6"/>
    <w:rsid w:val="00FE63F4"/>
    <w:rsid w:val="00FE669C"/>
    <w:rsid w:val="00FE66B8"/>
    <w:rsid w:val="00FE6760"/>
    <w:rsid w:val="00FE6C3A"/>
    <w:rsid w:val="00FE701D"/>
    <w:rsid w:val="00FE73C3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0E84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2D8A"/>
    <w:rsid w:val="00FF3399"/>
    <w:rsid w:val="00FF36E0"/>
    <w:rsid w:val="00FF3991"/>
    <w:rsid w:val="00FF3B48"/>
    <w:rsid w:val="00FF3D80"/>
    <w:rsid w:val="00FF3EA7"/>
    <w:rsid w:val="00FF4215"/>
    <w:rsid w:val="00FF4318"/>
    <w:rsid w:val="00FF4454"/>
    <w:rsid w:val="00FF4728"/>
    <w:rsid w:val="00FF4A6B"/>
    <w:rsid w:val="00FF4BD1"/>
    <w:rsid w:val="00FF5404"/>
    <w:rsid w:val="00FF551B"/>
    <w:rsid w:val="00FF5D19"/>
    <w:rsid w:val="00FF5F80"/>
    <w:rsid w:val="00FF6503"/>
    <w:rsid w:val="00FF68AC"/>
    <w:rsid w:val="00FF6B52"/>
    <w:rsid w:val="00FF6FB4"/>
    <w:rsid w:val="00FF790B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A27073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2C0F7FB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0C4BCB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07202D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D652551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3468C227-6CCF-454E-B9E2-159DFFBC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1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7C3989"/>
    <w:pPr>
      <w:tabs>
        <w:tab w:val="left" w:pos="400"/>
        <w:tab w:val="left" w:pos="567"/>
        <w:tab w:val="right" w:leader="dot" w:pos="8931"/>
      </w:tabs>
      <w:spacing w:line="360" w:lineRule="auto"/>
      <w:ind w:right="707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RAFAEL</dc:creator>
  <cp:keywords/>
  <cp:lastModifiedBy>Jerri Adriano Alves Patriota</cp:lastModifiedBy>
  <cp:revision>8</cp:revision>
  <cp:lastPrinted>2025-08-22T17:28:00Z</cp:lastPrinted>
  <dcterms:created xsi:type="dcterms:W3CDTF">2025-08-25T14:51:00Z</dcterms:created>
  <dcterms:modified xsi:type="dcterms:W3CDTF">2025-08-25T15:15:00Z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